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176" w:type="dxa"/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10065"/>
      </w:tblGrid>
      <w:tr w:rsidR="00020268" w:rsidRPr="00616D02" w14:paraId="386FEB07" w14:textId="77777777" w:rsidTr="00952818">
        <w:trPr>
          <w:trHeight w:val="20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7132799A" w14:textId="26778F02" w:rsidR="00020268" w:rsidRPr="00616D02" w:rsidRDefault="00174667" w:rsidP="00E15F7C">
            <w:pPr>
              <w:pStyle w:val="2"/>
              <w:spacing w:line="240" w:lineRule="exact"/>
              <w:ind w:hanging="142"/>
              <w:rPr>
                <w:rFonts w:ascii="Tahoma" w:hAnsi="Tahoma" w:cs="Tahoma"/>
                <w:szCs w:val="20"/>
              </w:rPr>
            </w:pPr>
            <w:bookmarkStart w:id="0" w:name="_Toc173040501"/>
            <w:bookmarkStart w:id="1" w:name="_Toc173141798"/>
            <w:bookmarkStart w:id="2" w:name="_Toc400353572"/>
            <w:r>
              <w:rPr>
                <w:rFonts w:ascii="Tahoma" w:hAnsi="Tahoma" w:cs="Tahoma"/>
                <w:szCs w:val="20"/>
              </w:rPr>
              <w:t xml:space="preserve">  </w:t>
            </w:r>
            <w:r w:rsidR="00020268" w:rsidRPr="00616D02">
              <w:rPr>
                <w:rFonts w:ascii="Tahoma" w:hAnsi="Tahoma" w:cs="Tahoma"/>
                <w:szCs w:val="20"/>
              </w:rPr>
              <w:t>ΤΜΗΜΑ Α: ΤΑΥΤΟΤΗΤΑ ΥΠΟΕΡΓΟΥ</w:t>
            </w:r>
            <w:bookmarkEnd w:id="0"/>
            <w:bookmarkEnd w:id="1"/>
            <w:bookmarkEnd w:id="2"/>
          </w:p>
        </w:tc>
      </w:tr>
    </w:tbl>
    <w:p w14:paraId="38983C8B" w14:textId="77777777" w:rsidR="00517D24" w:rsidRPr="00616D02" w:rsidRDefault="00517D24" w:rsidP="00E15F7C">
      <w:pPr>
        <w:spacing w:line="240" w:lineRule="atLeast"/>
        <w:rPr>
          <w:rFonts w:ascii="Tahoma" w:hAnsi="Tahoma" w:cs="Tahoma"/>
          <w:sz w:val="18"/>
          <w:szCs w:val="18"/>
        </w:rPr>
      </w:pPr>
    </w:p>
    <w:tbl>
      <w:tblPr>
        <w:tblW w:w="10065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670"/>
      </w:tblGrid>
      <w:tr w:rsidR="00517D24" w:rsidRPr="00616D02" w14:paraId="0A4591B9" w14:textId="77777777" w:rsidTr="00952818">
        <w:trPr>
          <w:trHeight w:val="20"/>
        </w:trPr>
        <w:tc>
          <w:tcPr>
            <w:tcW w:w="10065" w:type="dxa"/>
            <w:gridSpan w:val="2"/>
            <w:shd w:val="clear" w:color="auto" w:fill="auto"/>
            <w:vAlign w:val="center"/>
          </w:tcPr>
          <w:p w14:paraId="43576189" w14:textId="77777777" w:rsidR="00517D24" w:rsidRPr="00616D02" w:rsidRDefault="00517D24" w:rsidP="00240C7C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bookmarkStart w:id="3" w:name="_Toc173915216"/>
            <w:bookmarkStart w:id="4" w:name="_Toc182766561"/>
            <w:r w:rsidRPr="00616D02">
              <w:rPr>
                <w:rFonts w:ascii="Tahoma" w:hAnsi="Tahoma" w:cs="Tahoma"/>
                <w:sz w:val="18"/>
                <w:szCs w:val="18"/>
              </w:rPr>
              <w:t>ΠΡΟΓΡΑΜΜΑΤΙΚΗ ΠΕΡΙΟΔΟΣ</w:t>
            </w:r>
            <w:bookmarkEnd w:id="3"/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  <w:r w:rsidRPr="00616D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bookmarkEnd w:id="4"/>
          </w:p>
        </w:tc>
      </w:tr>
      <w:tr w:rsidR="00FF3158" w:rsidRPr="00616D02" w14:paraId="40C151C5" w14:textId="77777777" w:rsidTr="00952818">
        <w:trPr>
          <w:trHeight w:val="20"/>
        </w:trPr>
        <w:tc>
          <w:tcPr>
            <w:tcW w:w="4395" w:type="dxa"/>
            <w:shd w:val="clear" w:color="auto" w:fill="auto"/>
            <w:vAlign w:val="center"/>
          </w:tcPr>
          <w:p w14:paraId="29F42E97" w14:textId="100FF0D1" w:rsidR="00FF3158" w:rsidRPr="00616D02" w:rsidRDefault="00FF3158" w:rsidP="00240C7C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ΚΩΔΙΚΟΣ ΠΡΑΞΗΣ</w:t>
            </w:r>
            <w:r w:rsidR="000A32A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616D02">
              <w:rPr>
                <w:rFonts w:ascii="Tahoma" w:hAnsi="Tahoma" w:cs="Tahoma"/>
                <w:sz w:val="18"/>
                <w:szCs w:val="18"/>
              </w:rPr>
              <w:t>/</w:t>
            </w:r>
            <w:r w:rsidR="00A674A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448C9" w:rsidRPr="009448C9">
              <w:rPr>
                <w:rFonts w:ascii="Tahoma" w:hAnsi="Tahoma" w:cs="Tahoma"/>
                <w:sz w:val="18"/>
                <w:szCs w:val="18"/>
              </w:rPr>
              <w:t xml:space="preserve">MIS </w:t>
            </w:r>
            <w:r w:rsidRPr="00616D02">
              <w:rPr>
                <w:rFonts w:ascii="Tahoma" w:hAnsi="Tahoma" w:cs="Tahoma"/>
                <w:sz w:val="18"/>
                <w:szCs w:val="18"/>
              </w:rPr>
              <w:t>(ΟΠΣ):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7AC1C2B" w14:textId="77777777" w:rsidR="00FF3158" w:rsidRPr="00616D02" w:rsidRDefault="00E07101" w:rsidP="00240C7C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</w:tr>
      <w:tr w:rsidR="00FC66E5" w:rsidRPr="00616D02" w14:paraId="42992AEA" w14:textId="77777777" w:rsidTr="00FC66E5">
        <w:trPr>
          <w:trHeight w:val="20"/>
        </w:trPr>
        <w:tc>
          <w:tcPr>
            <w:tcW w:w="10065" w:type="dxa"/>
            <w:gridSpan w:val="2"/>
            <w:shd w:val="clear" w:color="auto" w:fill="auto"/>
            <w:vAlign w:val="center"/>
          </w:tcPr>
          <w:p w14:paraId="536ADC97" w14:textId="66CEE437" w:rsidR="00FC66E5" w:rsidRPr="00616D02" w:rsidRDefault="00FC66E5" w:rsidP="00952772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Η ΠΡΑΞΗ ΕΙΝΑΙ ΤΜΗΜΑΤΟΠΟΙΗΜΕΝΗ</w:t>
            </w:r>
            <w:r w:rsidRPr="006A783B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FC66E5" w:rsidRPr="00616D02" w14:paraId="2CEDC83D" w14:textId="77777777" w:rsidTr="00952818">
        <w:trPr>
          <w:trHeight w:val="20"/>
        </w:trPr>
        <w:tc>
          <w:tcPr>
            <w:tcW w:w="4395" w:type="dxa"/>
            <w:shd w:val="clear" w:color="auto" w:fill="auto"/>
            <w:vAlign w:val="center"/>
          </w:tcPr>
          <w:p w14:paraId="0ED1DFF0" w14:textId="21584475" w:rsidR="00FC66E5" w:rsidRDefault="00FC66E5" w:rsidP="00952772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9765A8">
              <w:rPr>
                <w:rFonts w:ascii="Tahoma" w:hAnsi="Tahoma" w:cs="Tahoma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616D02">
              <w:rPr>
                <w:rFonts w:ascii="Tahoma" w:hAnsi="Tahoma" w:cs="Tahoma"/>
                <w:sz w:val="18"/>
                <w:szCs w:val="18"/>
              </w:rPr>
              <w:t xml:space="preserve"> ΥΠΟΕΡΓΟΥ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D02">
              <w:rPr>
                <w:rFonts w:ascii="Tahoma" w:hAnsi="Tahoma" w:cs="Tahoma"/>
                <w:sz w:val="18"/>
                <w:szCs w:val="18"/>
              </w:rPr>
              <w:t>(ΟΠΣ):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488BE00" w14:textId="4EDA5A4E" w:rsidR="00FC66E5" w:rsidRDefault="00FC66E5" w:rsidP="00240C7C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ΤΙΤΛΟΣ ΥΠΟΕΡΓΟΥ</w:t>
            </w:r>
            <w:r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986D26" w:rsidRPr="00616D02" w14:paraId="245827C7" w14:textId="77777777" w:rsidTr="00986D26">
        <w:trPr>
          <w:trHeight w:val="20"/>
        </w:trPr>
        <w:tc>
          <w:tcPr>
            <w:tcW w:w="10065" w:type="dxa"/>
            <w:gridSpan w:val="2"/>
            <w:shd w:val="clear" w:color="auto" w:fill="auto"/>
            <w:vAlign w:val="center"/>
          </w:tcPr>
          <w:p w14:paraId="07A6C820" w14:textId="2B8653B2" w:rsidR="00986D26" w:rsidRPr="00986D26" w:rsidRDefault="00AA47F1" w:rsidP="006A783B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240C7C">
              <w:rPr>
                <w:rFonts w:ascii="Tahoma" w:hAnsi="Tahoma" w:cs="Tahoma"/>
                <w:sz w:val="18"/>
                <w:szCs w:val="18"/>
              </w:rPr>
              <w:t>ΔΙΚΑΙΟΥΧΟΣ</w:t>
            </w:r>
            <w:r w:rsidRPr="002C4C31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</w:tbl>
    <w:p w14:paraId="02DF9FC5" w14:textId="77777777" w:rsidR="009E1BA7" w:rsidRPr="006A783B" w:rsidRDefault="009E1BA7" w:rsidP="009E1BA7">
      <w:pPr>
        <w:tabs>
          <w:tab w:val="left" w:pos="4219"/>
        </w:tabs>
        <w:spacing w:line="180" w:lineRule="exact"/>
        <w:ind w:left="-34"/>
        <w:jc w:val="left"/>
        <w:rPr>
          <w:rFonts w:ascii="Tahoma" w:hAnsi="Tahoma" w:cs="Tahoma"/>
          <w:sz w:val="18"/>
          <w:szCs w:val="18"/>
        </w:rPr>
      </w:pPr>
    </w:p>
    <w:tbl>
      <w:tblPr>
        <w:tblStyle w:val="a6"/>
        <w:tblW w:w="10065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F24FB" w14:paraId="40D4EB0A" w14:textId="77777777" w:rsidTr="003F24FB">
        <w:tc>
          <w:tcPr>
            <w:tcW w:w="10065" w:type="dxa"/>
            <w:vAlign w:val="center"/>
          </w:tcPr>
          <w:p w14:paraId="5800F167" w14:textId="36B86934" w:rsidR="003F24FB" w:rsidRPr="00F56903" w:rsidRDefault="003F24FB" w:rsidP="00240C7C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240C7C">
              <w:rPr>
                <w:rFonts w:ascii="Tahoma" w:hAnsi="Tahoma" w:cs="Tahoma"/>
                <w:sz w:val="18"/>
                <w:szCs w:val="18"/>
              </w:rPr>
              <w:t>ΕΙΔΟΣ ΥΠΟΕΡΓΟΥ:</w:t>
            </w:r>
          </w:p>
        </w:tc>
      </w:tr>
      <w:tr w:rsidR="006A783B" w:rsidRPr="00D31EB5" w14:paraId="50C03D84" w14:textId="77777777" w:rsidTr="006A783B">
        <w:trPr>
          <w:trHeight w:val="359"/>
        </w:trPr>
        <w:tc>
          <w:tcPr>
            <w:tcW w:w="10065" w:type="dxa"/>
            <w:vAlign w:val="center"/>
          </w:tcPr>
          <w:p w14:paraId="766661BB" w14:textId="1781E34A" w:rsidR="006A783B" w:rsidRPr="00D31EB5" w:rsidRDefault="006A783B" w:rsidP="002F1EC4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A783B">
              <w:rPr>
                <w:rFonts w:ascii="Tahoma" w:hAnsi="Tahoma" w:cs="Tahoma"/>
                <w:sz w:val="18"/>
                <w:szCs w:val="18"/>
              </w:rPr>
              <w:t>ΕΙΝΑΙ ΚΡΙΣΙΜΟ Υ/Ε;</w:t>
            </w:r>
          </w:p>
        </w:tc>
      </w:tr>
      <w:tr w:rsidR="006A783B" w:rsidRPr="00D31EB5" w14:paraId="7EA406B6" w14:textId="77777777" w:rsidTr="006A783B">
        <w:trPr>
          <w:trHeight w:val="359"/>
        </w:trPr>
        <w:tc>
          <w:tcPr>
            <w:tcW w:w="10065" w:type="dxa"/>
            <w:vAlign w:val="center"/>
          </w:tcPr>
          <w:p w14:paraId="4349BB52" w14:textId="6D898433" w:rsidR="006A783B" w:rsidRPr="00081F38" w:rsidRDefault="00CF59FF" w:rsidP="002F1EC4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ΘΕΣΜΙΚΟ ΠΛΑΙΣΙΟ / </w:t>
            </w:r>
            <w:r w:rsidR="006A783B" w:rsidRPr="00D31EB5">
              <w:rPr>
                <w:rFonts w:ascii="Tahoma" w:hAnsi="Tahoma" w:cs="Tahoma"/>
                <w:sz w:val="18"/>
                <w:szCs w:val="18"/>
              </w:rPr>
              <w:t>ΕΦΑΡΜΟΖΟΜΕΝΗ</w:t>
            </w:r>
            <w:r w:rsidR="006A783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A783B" w:rsidRPr="00EF7F8D">
              <w:rPr>
                <w:rFonts w:ascii="Tahoma" w:hAnsi="Tahoma" w:cs="Tahoma"/>
                <w:sz w:val="18"/>
                <w:szCs w:val="18"/>
              </w:rPr>
              <w:t>ΔΙΑΔΙΚΑΣΙΑ</w:t>
            </w:r>
            <w:r w:rsidR="006A783B" w:rsidRPr="00D31EB5">
              <w:rPr>
                <w:rFonts w:ascii="Tahoma" w:hAnsi="Tahoma" w:cs="Tahoma"/>
                <w:sz w:val="18"/>
                <w:szCs w:val="18"/>
              </w:rPr>
              <w:t xml:space="preserve"> ΥΛΟΠΟΙΗΣΗΣ:</w:t>
            </w:r>
          </w:p>
        </w:tc>
      </w:tr>
      <w:tr w:rsidR="00402920" w:rsidRPr="00D31EB5" w14:paraId="16170C99" w14:textId="77777777" w:rsidTr="006A783B">
        <w:trPr>
          <w:trHeight w:val="359"/>
        </w:trPr>
        <w:tc>
          <w:tcPr>
            <w:tcW w:w="10065" w:type="dxa"/>
            <w:vAlign w:val="center"/>
          </w:tcPr>
          <w:p w14:paraId="5C1E6BB6" w14:textId="7985214D" w:rsidR="00402920" w:rsidRPr="00D31EB5" w:rsidRDefault="00AA47F1" w:rsidP="00554144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 Υ/Ε ΕΙΝΑΙ </w:t>
            </w:r>
            <w:r w:rsidR="00402920">
              <w:rPr>
                <w:rFonts w:ascii="Tahoma" w:hAnsi="Tahoma" w:cs="Tahoma"/>
                <w:sz w:val="18"/>
                <w:szCs w:val="18"/>
              </w:rPr>
              <w:t>ΤΜΗΜΑΤΟΠΟΙΗΜΕΝΟ</w:t>
            </w:r>
            <w:r w:rsidR="003420CA" w:rsidRPr="003420CA">
              <w:rPr>
                <w:rFonts w:ascii="Tahoma" w:hAnsi="Tahoma" w:cs="Tahoma"/>
                <w:sz w:val="18"/>
                <w:szCs w:val="18"/>
              </w:rPr>
              <w:t>;</w:t>
            </w:r>
            <w:r w:rsidR="00402920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="00402920" w:rsidRPr="00010A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2920" w:rsidRPr="00010AAA">
              <w:rPr>
                <w:rFonts w:ascii="Tahoma" w:hAnsi="Tahoma" w:cs="Tahoma"/>
                <w:sz w:val="18"/>
                <w:szCs w:val="18"/>
              </w:rPr>
              <w:instrText xml:space="preserve"> FORMCHECKBOX </w:instrText>
            </w:r>
            <w:r w:rsidR="00873810">
              <w:rPr>
                <w:rFonts w:ascii="Tahoma" w:hAnsi="Tahoma" w:cs="Tahoma"/>
                <w:sz w:val="18"/>
                <w:szCs w:val="18"/>
              </w:rPr>
            </w:r>
            <w:r w:rsidR="00873810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402920" w:rsidRPr="00010AAA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14C9D14F" w14:textId="77777777" w:rsidR="007A3E71" w:rsidRDefault="007A3E71" w:rsidP="00E15F7C">
      <w:pPr>
        <w:spacing w:line="240" w:lineRule="atLeast"/>
        <w:rPr>
          <w:rFonts w:ascii="Tahoma" w:hAnsi="Tahoma" w:cs="Tahoma"/>
          <w:sz w:val="18"/>
          <w:szCs w:val="18"/>
        </w:rPr>
      </w:pPr>
    </w:p>
    <w:tbl>
      <w:tblPr>
        <w:tblStyle w:val="a6"/>
        <w:tblW w:w="10094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00"/>
        <w:gridCol w:w="4394"/>
      </w:tblGrid>
      <w:tr w:rsidR="00892A8C" w14:paraId="58F0E2DF" w14:textId="77777777" w:rsidTr="00B33EC0">
        <w:tc>
          <w:tcPr>
            <w:tcW w:w="10094" w:type="dxa"/>
            <w:gridSpan w:val="2"/>
          </w:tcPr>
          <w:p w14:paraId="1D6F7BE6" w14:textId="4DA0D9D1" w:rsidR="00892A8C" w:rsidRPr="005F34DD" w:rsidRDefault="000B19AA" w:rsidP="00986D26">
            <w:pPr>
              <w:spacing w:line="24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ΣΤΟΙΧΕΙΑ</w:t>
            </w:r>
            <w:r w:rsidR="000D585A" w:rsidRPr="006A783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2C4C31">
              <w:rPr>
                <w:rFonts w:ascii="Tahoma" w:hAnsi="Tahoma" w:cs="Tahoma"/>
                <w:b/>
                <w:sz w:val="20"/>
                <w:szCs w:val="20"/>
              </w:rPr>
              <w:t>ΕΛΕΓΧ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ΩΝ </w:t>
            </w:r>
            <w:r w:rsidR="002C4C31">
              <w:rPr>
                <w:rFonts w:ascii="Tahoma" w:hAnsi="Tahoma" w:cs="Tahoma"/>
                <w:b/>
                <w:sz w:val="20"/>
                <w:szCs w:val="20"/>
              </w:rPr>
              <w:t>ΝΟΜΙΜΟΤΗΤΑΣ ΣΥΜΒΑΣΕΩΝ</w:t>
            </w:r>
            <w:r w:rsidR="00892A8C" w:rsidRPr="005F34D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892A8C" w14:paraId="56FCB5AF" w14:textId="77777777" w:rsidTr="00797D0E">
        <w:trPr>
          <w:trHeight w:val="379"/>
        </w:trPr>
        <w:tc>
          <w:tcPr>
            <w:tcW w:w="5700" w:type="dxa"/>
            <w:vAlign w:val="center"/>
          </w:tcPr>
          <w:p w14:paraId="2C3C6752" w14:textId="227DDEEB" w:rsidR="00892A8C" w:rsidRPr="00892A8C" w:rsidRDefault="00D23808" w:rsidP="002D2104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9765A8">
              <w:rPr>
                <w:rFonts w:ascii="Tahoma" w:hAnsi="Tahoma" w:cs="Tahoma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616D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D2104">
              <w:rPr>
                <w:rFonts w:ascii="Tahoma" w:hAnsi="Tahoma" w:cs="Tahoma"/>
                <w:sz w:val="18"/>
                <w:szCs w:val="18"/>
              </w:rPr>
              <w:t>ΕΛΕΓΧΟΥ</w:t>
            </w:r>
            <w:r w:rsidR="00892A8C" w:rsidRPr="00892A8C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4394" w:type="dxa"/>
            <w:vAlign w:val="center"/>
          </w:tcPr>
          <w:p w14:paraId="24547441" w14:textId="77777777" w:rsidR="00892A8C" w:rsidRPr="00616D02" w:rsidRDefault="00892A8C" w:rsidP="002D2104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ΕΚΔΟΣΗ</w:t>
            </w:r>
            <w:r w:rsidRPr="00A727D7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986D26" w14:paraId="64C23039" w14:textId="77777777" w:rsidTr="00B33EC0">
        <w:tc>
          <w:tcPr>
            <w:tcW w:w="10094" w:type="dxa"/>
            <w:gridSpan w:val="2"/>
          </w:tcPr>
          <w:p w14:paraId="54A1F85F" w14:textId="44E44869" w:rsidR="00986D26" w:rsidRPr="007553E3" w:rsidRDefault="00986D26" w:rsidP="00554144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ΕΞΑΙΡΕΙΤΑΙ ΤΩΝ ΕΛΕΓΧΩΝ ΝΟΜΙΜΟΤΗΤΑΣ:        </w:t>
            </w:r>
          </w:p>
        </w:tc>
      </w:tr>
      <w:tr w:rsidR="00825F51" w14:paraId="1CF94543" w14:textId="77777777" w:rsidTr="00B33EC0">
        <w:tc>
          <w:tcPr>
            <w:tcW w:w="10094" w:type="dxa"/>
            <w:gridSpan w:val="2"/>
          </w:tcPr>
          <w:p w14:paraId="74B348B5" w14:textId="400A331A" w:rsidR="00825F51" w:rsidRDefault="00825F51" w:rsidP="00825F51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ΣΧΟΛΙΑ</w:t>
            </w:r>
            <w:r w:rsidR="0043290B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</w:tbl>
    <w:p w14:paraId="6E376540" w14:textId="77777777" w:rsidR="00952818" w:rsidRPr="00616D02" w:rsidRDefault="00952818" w:rsidP="00892A8C">
      <w:pPr>
        <w:spacing w:line="180" w:lineRule="exact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094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0"/>
        <w:gridCol w:w="4394"/>
      </w:tblGrid>
      <w:tr w:rsidR="00383781" w:rsidRPr="00616D02" w14:paraId="15148FC1" w14:textId="77777777" w:rsidTr="009448C9">
        <w:trPr>
          <w:trHeight w:val="305"/>
        </w:trPr>
        <w:tc>
          <w:tcPr>
            <w:tcW w:w="10094" w:type="dxa"/>
            <w:gridSpan w:val="2"/>
            <w:shd w:val="clear" w:color="auto" w:fill="auto"/>
            <w:vAlign w:val="center"/>
          </w:tcPr>
          <w:p w14:paraId="5E343CFD" w14:textId="77777777" w:rsidR="00383781" w:rsidRPr="009336AA" w:rsidRDefault="00383781" w:rsidP="009336AA">
            <w:pPr>
              <w:spacing w:line="18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616D02">
              <w:rPr>
                <w:rFonts w:ascii="Tahoma" w:hAnsi="Tahoma" w:cs="Tahoma"/>
                <w:b/>
                <w:sz w:val="20"/>
                <w:szCs w:val="20"/>
              </w:rPr>
              <w:t xml:space="preserve">ΣΤΟΙΧΕΙΑ </w:t>
            </w:r>
            <w:r w:rsidR="009336AA">
              <w:rPr>
                <w:rFonts w:ascii="Tahoma" w:hAnsi="Tahoma" w:cs="Tahoma"/>
                <w:b/>
                <w:sz w:val="20"/>
                <w:szCs w:val="20"/>
              </w:rPr>
              <w:t>ΥΠΟΕΡΓΟΥ</w:t>
            </w:r>
            <w:r w:rsidR="009336AA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402920" w:rsidRPr="00616D02" w14:paraId="4B220A5A" w14:textId="77777777" w:rsidTr="009448C9">
        <w:trPr>
          <w:trHeight w:hRule="exact" w:val="397"/>
        </w:trPr>
        <w:tc>
          <w:tcPr>
            <w:tcW w:w="570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0DB8A6C" w14:textId="0D501006" w:rsidR="00402920" w:rsidRPr="00616D02" w:rsidRDefault="00D23808" w:rsidP="001A43F9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9765A8">
              <w:rPr>
                <w:rFonts w:ascii="Tahoma" w:hAnsi="Tahoma" w:cs="Tahoma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616D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02920" w:rsidRPr="00DA765A">
              <w:rPr>
                <w:rFonts w:ascii="Tahoma" w:hAnsi="Tahoma" w:cs="Tahoma"/>
                <w:sz w:val="18"/>
                <w:szCs w:val="18"/>
              </w:rPr>
              <w:t>ΤΔΥ:</w:t>
            </w:r>
          </w:p>
        </w:tc>
        <w:tc>
          <w:tcPr>
            <w:tcW w:w="439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13ABFC7" w14:textId="6E0599D5" w:rsidR="00402920" w:rsidRPr="00DA765A" w:rsidRDefault="00402920" w:rsidP="00106938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ΚΑΤΗΓΟΡΙΑ ΕΚΔΟΣΗΣ:</w:t>
            </w:r>
          </w:p>
        </w:tc>
      </w:tr>
      <w:tr w:rsidR="00EF7F8D" w:rsidRPr="00616D02" w14:paraId="1F92DFD4" w14:textId="77777777" w:rsidTr="009448C9">
        <w:trPr>
          <w:trHeight w:hRule="exact" w:val="397"/>
        </w:trPr>
        <w:tc>
          <w:tcPr>
            <w:tcW w:w="570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E611226" w14:textId="77777777" w:rsidR="00EF7F8D" w:rsidRPr="00616D02" w:rsidRDefault="00EF7F8D" w:rsidP="00D31EB5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ΗΜ/ΝΙΑ ΕΝΑΡΞΗΣ ΥΠΟΕΡΓΟΥ/ ΕΠΙΛΕΞΙΜΟΤΗΤΑΣ:</w:t>
            </w:r>
          </w:p>
        </w:tc>
        <w:tc>
          <w:tcPr>
            <w:tcW w:w="439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D01F7FA" w14:textId="77777777" w:rsidR="00EF7F8D" w:rsidRPr="00616D02" w:rsidRDefault="00EF7F8D" w:rsidP="00EF7F8D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ΗΜ/ΝΙΑ ΛΗΞΗΣ </w:t>
            </w:r>
            <w:r>
              <w:rPr>
                <w:rFonts w:ascii="Tahoma" w:hAnsi="Tahoma" w:cs="Tahoma"/>
                <w:sz w:val="18"/>
                <w:szCs w:val="18"/>
              </w:rPr>
              <w:t>ΥΠΟΕΡΓΟΥ</w:t>
            </w:r>
            <w:r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</w:tbl>
    <w:p w14:paraId="19AEE24F" w14:textId="77777777" w:rsidR="009448C9" w:rsidRDefault="009448C9"/>
    <w:tbl>
      <w:tblPr>
        <w:tblStyle w:val="a6"/>
        <w:tblW w:w="10094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094"/>
      </w:tblGrid>
      <w:tr w:rsidR="00FA5AAD" w:rsidRPr="00534658" w14:paraId="093F5655" w14:textId="77777777" w:rsidTr="00D558AC">
        <w:trPr>
          <w:trHeight w:hRule="exact" w:val="397"/>
        </w:trPr>
        <w:tc>
          <w:tcPr>
            <w:tcW w:w="10094" w:type="dxa"/>
            <w:tcBorders>
              <w:top w:val="dotted" w:sz="4" w:space="0" w:color="auto"/>
            </w:tcBorders>
            <w:vAlign w:val="center"/>
          </w:tcPr>
          <w:p w14:paraId="294CFAD4" w14:textId="07D2B751" w:rsidR="00FA5AAD" w:rsidRDefault="00FA5AAD" w:rsidP="00986D26">
            <w:pPr>
              <w:pStyle w:val="a9"/>
              <w:numPr>
                <w:ilvl w:val="0"/>
                <w:numId w:val="2"/>
              </w:numPr>
              <w:spacing w:after="0"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7553E3">
              <w:rPr>
                <w:rFonts w:ascii="Tahoma" w:hAnsi="Tahoma" w:cs="Tahoma"/>
                <w:sz w:val="18"/>
                <w:szCs w:val="18"/>
              </w:rPr>
              <w:t>ΔΙΑΔΙΚΑΣΙΑ ΑΝΑΘΕΣΗΣ</w:t>
            </w:r>
            <w:r w:rsidRPr="00A727D7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986D26" w:rsidRPr="00534658" w14:paraId="1DBA84D1" w14:textId="77777777" w:rsidTr="00D558AC">
        <w:trPr>
          <w:trHeight w:hRule="exact" w:val="397"/>
        </w:trPr>
        <w:tc>
          <w:tcPr>
            <w:tcW w:w="10094" w:type="dxa"/>
            <w:vAlign w:val="center"/>
          </w:tcPr>
          <w:p w14:paraId="7B06F5BC" w14:textId="4CA8A251" w:rsidR="00986D26" w:rsidRPr="00416D81" w:rsidRDefault="00986D26" w:rsidP="00986D26">
            <w:pPr>
              <w:pStyle w:val="a9"/>
              <w:numPr>
                <w:ilvl w:val="0"/>
                <w:numId w:val="2"/>
              </w:numPr>
              <w:spacing w:after="0"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ΤΟ ΥΠΟΕΡΓΟ ΑΝΤΙΣΤΟΙΧΕΙ ΣΕ/ΠΕΡΙΛΑΜΒΑΝΕΙ</w:t>
            </w:r>
            <w:r w:rsidRPr="00EF7F8D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550E3956" w14:textId="77777777" w:rsidR="00986D26" w:rsidRPr="007975A8" w:rsidRDefault="00986D26" w:rsidP="00986D26">
            <w:pPr>
              <w:spacing w:before="40" w:after="120" w:line="180" w:lineRule="exact"/>
              <w:ind w:left="318"/>
              <w:rPr>
                <w:rFonts w:ascii="Tahoma" w:hAnsi="Tahoma" w:cs="Tahoma"/>
                <w:i/>
              </w:rPr>
            </w:pPr>
          </w:p>
        </w:tc>
      </w:tr>
    </w:tbl>
    <w:p w14:paraId="1F1A97BB" w14:textId="77777777" w:rsidR="009448C9" w:rsidRDefault="009448C9"/>
    <w:tbl>
      <w:tblPr>
        <w:tblW w:w="10065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0"/>
        <w:gridCol w:w="2693"/>
        <w:gridCol w:w="1672"/>
      </w:tblGrid>
      <w:tr w:rsidR="00C3200D" w:rsidRPr="00616D02" w14:paraId="0D25ABD0" w14:textId="77777777" w:rsidTr="0043290B">
        <w:trPr>
          <w:trHeight w:hRule="exact" w:val="397"/>
        </w:trPr>
        <w:tc>
          <w:tcPr>
            <w:tcW w:w="10065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4103748" w14:textId="77777777" w:rsidR="00C3200D" w:rsidRPr="000B1980" w:rsidRDefault="00C3200D" w:rsidP="00D31EB5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0B1980">
              <w:rPr>
                <w:rFonts w:ascii="Tahoma" w:hAnsi="Tahoma" w:cs="Tahoma"/>
                <w:sz w:val="18"/>
                <w:szCs w:val="18"/>
              </w:rPr>
              <w:t>ΗΜΕΡΟΜΗΝΙΑ ΤΡΟΠΟΠΟΙΗΣΗΣ:</w:t>
            </w:r>
          </w:p>
        </w:tc>
      </w:tr>
      <w:tr w:rsidR="00AC35F3" w:rsidRPr="00616D02" w14:paraId="093955A2" w14:textId="77777777" w:rsidTr="009448C9">
        <w:trPr>
          <w:trHeight w:val="1240"/>
        </w:trPr>
        <w:tc>
          <w:tcPr>
            <w:tcW w:w="57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3CF831" w14:textId="77777777" w:rsidR="00AC35F3" w:rsidRPr="00616D02" w:rsidRDefault="00AC35F3" w:rsidP="00D31EB5">
            <w:pPr>
              <w:spacing w:line="18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14:paraId="330A6165" w14:textId="77777777" w:rsidR="00AC35F3" w:rsidRPr="00616D02" w:rsidRDefault="00AC35F3" w:rsidP="005A3944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ΑΝΤΙΚΕΙΜΕΝΟ ΤΡΟΠΟΠΟΙΗΣΗΣ </w:t>
            </w:r>
            <w:r w:rsidR="005A3944">
              <w:rPr>
                <w:rFonts w:ascii="Tahoma" w:hAnsi="Tahoma" w:cs="Tahoma"/>
                <w:sz w:val="18"/>
                <w:szCs w:val="18"/>
              </w:rPr>
              <w:t>ΥΠΟΕΡΓΟΥ:</w:t>
            </w:r>
          </w:p>
          <w:p w14:paraId="30472141" w14:textId="77777777" w:rsidR="00AC35F3" w:rsidRPr="00616D02" w:rsidRDefault="00AC35F3" w:rsidP="00D31EB5">
            <w:pPr>
              <w:spacing w:line="18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14:paraId="33D391FB" w14:textId="77777777" w:rsidR="00AC35F3" w:rsidRPr="00616D02" w:rsidRDefault="00AC35F3" w:rsidP="00D31EB5">
            <w:pPr>
              <w:spacing w:line="18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941C14" w14:textId="77777777" w:rsidR="00AC35F3" w:rsidRPr="00616D02" w:rsidRDefault="00AC35F3" w:rsidP="00C966A7">
            <w:pPr>
              <w:spacing w:line="180" w:lineRule="exact"/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ΧΡΟΝΟΔΙΑΓΡΑΜΜΑ</w:t>
            </w:r>
          </w:p>
          <w:p w14:paraId="0B061990" w14:textId="77777777" w:rsidR="00AC35F3" w:rsidRPr="00616D02" w:rsidRDefault="00AC35F3" w:rsidP="00C966A7">
            <w:pPr>
              <w:spacing w:line="180" w:lineRule="exact"/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ΟΙΚΟΝΟΜΙΚΟ ΑΝΤΙΚΕΙΜΕΝΟ</w:t>
            </w:r>
          </w:p>
          <w:p w14:paraId="040F6B2E" w14:textId="77777777" w:rsidR="00AC35F3" w:rsidRDefault="00AC35F3" w:rsidP="00C966A7">
            <w:pPr>
              <w:spacing w:line="180" w:lineRule="exact"/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ΦΥΣΙΚΟ ΑΝΤΙΚΕΙΜΕΝΟ</w:t>
            </w:r>
          </w:p>
          <w:p w14:paraId="5E8F6A39" w14:textId="77777777" w:rsidR="002469F4" w:rsidRPr="00616D02" w:rsidRDefault="002469F4" w:rsidP="00C966A7">
            <w:pPr>
              <w:spacing w:line="180" w:lineRule="exact"/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ΛΟΙΠΑ </w:t>
            </w:r>
          </w:p>
        </w:tc>
        <w:tc>
          <w:tcPr>
            <w:tcW w:w="1672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EAF47C" w14:textId="77777777" w:rsidR="009A0EBE" w:rsidRDefault="009A0EBE" w:rsidP="004B4253">
            <w:pPr>
              <w:spacing w:before="120" w:after="120" w:line="180" w:lineRule="exact"/>
              <w:jc w:val="left"/>
              <w:rPr>
                <w:rFonts w:ascii="Tahoma" w:hAnsi="Tahoma" w:cs="Tahoma"/>
              </w:rPr>
            </w:pPr>
            <w:r w:rsidRPr="009A0EBE">
              <w:rPr>
                <w:rFonts w:ascii="Tahoma" w:hAnsi="Tahoma" w:cs="Tahom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EBE">
              <w:rPr>
                <w:rFonts w:ascii="Tahoma" w:hAnsi="Tahoma" w:cs="Tahoma"/>
              </w:rPr>
              <w:instrText xml:space="preserve"> FORMCHECKBOX </w:instrText>
            </w:r>
            <w:r w:rsidR="00873810">
              <w:rPr>
                <w:rFonts w:ascii="Tahoma" w:hAnsi="Tahoma" w:cs="Tahoma"/>
              </w:rPr>
            </w:r>
            <w:r w:rsidR="00873810">
              <w:rPr>
                <w:rFonts w:ascii="Tahoma" w:hAnsi="Tahoma" w:cs="Tahoma"/>
              </w:rPr>
              <w:fldChar w:fldCharType="separate"/>
            </w:r>
            <w:r w:rsidRPr="009A0EBE">
              <w:rPr>
                <w:rFonts w:ascii="Tahoma" w:hAnsi="Tahoma" w:cs="Tahoma"/>
              </w:rPr>
              <w:fldChar w:fldCharType="end"/>
            </w:r>
          </w:p>
          <w:p w14:paraId="56B2027A" w14:textId="77777777" w:rsidR="009A0EBE" w:rsidRDefault="009A0EBE" w:rsidP="004B4253">
            <w:pPr>
              <w:spacing w:before="120" w:after="120" w:line="180" w:lineRule="exact"/>
              <w:jc w:val="left"/>
              <w:rPr>
                <w:rFonts w:ascii="Tahoma" w:hAnsi="Tahoma" w:cs="Tahoma"/>
              </w:rPr>
            </w:pPr>
            <w:r w:rsidRPr="009A0EBE">
              <w:rPr>
                <w:rFonts w:ascii="Tahoma" w:hAnsi="Tahoma" w:cs="Tahom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EBE">
              <w:rPr>
                <w:rFonts w:ascii="Tahoma" w:hAnsi="Tahoma" w:cs="Tahoma"/>
              </w:rPr>
              <w:instrText xml:space="preserve"> FORMCHECKBOX </w:instrText>
            </w:r>
            <w:r w:rsidR="00873810">
              <w:rPr>
                <w:rFonts w:ascii="Tahoma" w:hAnsi="Tahoma" w:cs="Tahoma"/>
              </w:rPr>
            </w:r>
            <w:r w:rsidR="00873810">
              <w:rPr>
                <w:rFonts w:ascii="Tahoma" w:hAnsi="Tahoma" w:cs="Tahoma"/>
              </w:rPr>
              <w:fldChar w:fldCharType="separate"/>
            </w:r>
            <w:r w:rsidRPr="009A0EBE">
              <w:rPr>
                <w:rFonts w:ascii="Tahoma" w:hAnsi="Tahoma" w:cs="Tahoma"/>
              </w:rPr>
              <w:fldChar w:fldCharType="end"/>
            </w:r>
          </w:p>
          <w:p w14:paraId="0615DC77" w14:textId="77777777" w:rsidR="009A0EBE" w:rsidRDefault="009A0EBE" w:rsidP="004B4253">
            <w:pPr>
              <w:spacing w:before="120" w:after="120" w:line="180" w:lineRule="exact"/>
              <w:jc w:val="left"/>
              <w:rPr>
                <w:rFonts w:ascii="Tahoma" w:hAnsi="Tahoma" w:cs="Tahoma"/>
              </w:rPr>
            </w:pPr>
            <w:r w:rsidRPr="009A0EBE">
              <w:rPr>
                <w:rFonts w:ascii="Tahoma" w:hAnsi="Tahoma" w:cs="Tahom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EBE">
              <w:rPr>
                <w:rFonts w:ascii="Tahoma" w:hAnsi="Tahoma" w:cs="Tahoma"/>
              </w:rPr>
              <w:instrText xml:space="preserve"> FORMCHECKBOX </w:instrText>
            </w:r>
            <w:r w:rsidR="00873810">
              <w:rPr>
                <w:rFonts w:ascii="Tahoma" w:hAnsi="Tahoma" w:cs="Tahoma"/>
              </w:rPr>
            </w:r>
            <w:r w:rsidR="00873810">
              <w:rPr>
                <w:rFonts w:ascii="Tahoma" w:hAnsi="Tahoma" w:cs="Tahoma"/>
              </w:rPr>
              <w:fldChar w:fldCharType="separate"/>
            </w:r>
            <w:r w:rsidRPr="009A0EBE">
              <w:rPr>
                <w:rFonts w:ascii="Tahoma" w:hAnsi="Tahoma" w:cs="Tahoma"/>
              </w:rPr>
              <w:fldChar w:fldCharType="end"/>
            </w:r>
          </w:p>
          <w:p w14:paraId="0FB7620D" w14:textId="77777777" w:rsidR="002469F4" w:rsidRPr="009A0EBE" w:rsidRDefault="009A0EBE" w:rsidP="004B4253">
            <w:pPr>
              <w:spacing w:before="120" w:after="120" w:line="180" w:lineRule="exact"/>
              <w:jc w:val="left"/>
              <w:rPr>
                <w:rFonts w:ascii="Tahoma" w:hAnsi="Tahoma" w:cs="Tahoma"/>
              </w:rPr>
            </w:pPr>
            <w:r w:rsidRPr="009A0EBE">
              <w:rPr>
                <w:rFonts w:ascii="Tahoma" w:hAnsi="Tahoma" w:cs="Tahom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EBE">
              <w:rPr>
                <w:rFonts w:ascii="Tahoma" w:hAnsi="Tahoma" w:cs="Tahoma"/>
              </w:rPr>
              <w:instrText xml:space="preserve"> FORMCHECKBOX </w:instrText>
            </w:r>
            <w:r w:rsidR="00873810">
              <w:rPr>
                <w:rFonts w:ascii="Tahoma" w:hAnsi="Tahoma" w:cs="Tahoma"/>
              </w:rPr>
            </w:r>
            <w:r w:rsidR="00873810">
              <w:rPr>
                <w:rFonts w:ascii="Tahoma" w:hAnsi="Tahoma" w:cs="Tahoma"/>
              </w:rPr>
              <w:fldChar w:fldCharType="separate"/>
            </w:r>
            <w:r w:rsidRPr="009A0EBE">
              <w:rPr>
                <w:rFonts w:ascii="Tahoma" w:hAnsi="Tahoma" w:cs="Tahoma"/>
              </w:rPr>
              <w:fldChar w:fldCharType="end"/>
            </w:r>
          </w:p>
        </w:tc>
      </w:tr>
      <w:tr w:rsidR="00E83F4D" w:rsidRPr="00616D02" w14:paraId="07D42380" w14:textId="77777777" w:rsidTr="00952818">
        <w:trPr>
          <w:trHeight w:val="540"/>
        </w:trPr>
        <w:tc>
          <w:tcPr>
            <w:tcW w:w="10065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796D135" w14:textId="77777777" w:rsidR="003310E7" w:rsidRDefault="00E83F4D" w:rsidP="003310E7">
            <w:pPr>
              <w:spacing w:line="18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5A4BD9">
              <w:rPr>
                <w:rFonts w:ascii="Tahoma" w:hAnsi="Tahoma" w:cs="Tahoma"/>
                <w:b/>
                <w:sz w:val="18"/>
                <w:szCs w:val="18"/>
              </w:rPr>
              <w:t xml:space="preserve">Συνοπτική </w:t>
            </w:r>
            <w:r w:rsidR="00D31EB5" w:rsidRPr="005A4BD9">
              <w:rPr>
                <w:rFonts w:ascii="Tahoma" w:hAnsi="Tahoma" w:cs="Tahoma"/>
                <w:b/>
                <w:sz w:val="18"/>
                <w:szCs w:val="18"/>
              </w:rPr>
              <w:t>α</w:t>
            </w:r>
            <w:r w:rsidR="002469F4" w:rsidRPr="005A4BD9">
              <w:rPr>
                <w:rFonts w:ascii="Tahoma" w:hAnsi="Tahoma" w:cs="Tahoma"/>
                <w:b/>
                <w:sz w:val="18"/>
                <w:szCs w:val="18"/>
              </w:rPr>
              <w:t>ιτιολόγηση μεταβολής</w:t>
            </w:r>
            <w:r w:rsidR="002469F4" w:rsidRPr="005A4BD9">
              <w:rPr>
                <w:rFonts w:ascii="Tahoma" w:hAnsi="Tahoma" w:cs="Tahoma"/>
                <w:sz w:val="18"/>
                <w:szCs w:val="18"/>
              </w:rPr>
              <w:t xml:space="preserve"> τ</w:t>
            </w:r>
            <w:r w:rsidR="0090671B" w:rsidRPr="005A4BD9">
              <w:rPr>
                <w:rFonts w:ascii="Tahoma" w:hAnsi="Tahoma" w:cs="Tahoma"/>
                <w:sz w:val="18"/>
                <w:szCs w:val="18"/>
              </w:rPr>
              <w:t>ου υποέργου</w:t>
            </w:r>
            <w:r w:rsidR="009A0EBE">
              <w:rPr>
                <w:rFonts w:ascii="Tahoma" w:hAnsi="Tahoma" w:cs="Tahoma"/>
                <w:i/>
                <w:sz w:val="18"/>
                <w:szCs w:val="18"/>
              </w:rPr>
              <w:t xml:space="preserve"> (περιγράφονται συνοπτικά οι λόγοι τροποποίησης του υποέργου</w:t>
            </w:r>
            <w:r w:rsidR="001A43F9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="009A0EBE">
              <w:rPr>
                <w:rFonts w:ascii="Tahoma" w:hAnsi="Tahoma" w:cs="Tahoma"/>
                <w:i/>
                <w:sz w:val="18"/>
                <w:szCs w:val="18"/>
              </w:rPr>
              <w:t>ή επικαιροποίη</w:t>
            </w:r>
            <w:r w:rsidR="004B4E31">
              <w:rPr>
                <w:rFonts w:ascii="Tahoma" w:hAnsi="Tahoma" w:cs="Tahoma"/>
                <w:i/>
                <w:sz w:val="18"/>
                <w:szCs w:val="18"/>
              </w:rPr>
              <w:t>σή</w:t>
            </w:r>
            <w:r w:rsidR="009A0EBE">
              <w:rPr>
                <w:rFonts w:ascii="Tahoma" w:hAnsi="Tahoma" w:cs="Tahoma"/>
                <w:i/>
                <w:sz w:val="18"/>
                <w:szCs w:val="18"/>
              </w:rPr>
              <w:t>ς του)</w:t>
            </w:r>
            <w:r w:rsidRPr="001F1745">
              <w:rPr>
                <w:rFonts w:ascii="Tahoma" w:hAnsi="Tahoma" w:cs="Tahoma"/>
                <w:i/>
                <w:sz w:val="18"/>
                <w:szCs w:val="18"/>
              </w:rPr>
              <w:t>:</w:t>
            </w:r>
            <w:r w:rsidR="002469F4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  <w:p w14:paraId="557F1027" w14:textId="77777777" w:rsidR="00C966A7" w:rsidRDefault="00C966A7" w:rsidP="009A0EBE">
            <w:pPr>
              <w:spacing w:line="180" w:lineRule="exact"/>
              <w:rPr>
                <w:rFonts w:ascii="Tahoma" w:hAnsi="Tahoma" w:cs="Tahoma"/>
                <w:sz w:val="18"/>
                <w:szCs w:val="18"/>
              </w:rPr>
            </w:pPr>
          </w:p>
          <w:p w14:paraId="069B8AC7" w14:textId="77777777" w:rsidR="00155B91" w:rsidRDefault="00155B91" w:rsidP="009A0EBE">
            <w:pPr>
              <w:spacing w:line="180" w:lineRule="exact"/>
              <w:rPr>
                <w:rFonts w:ascii="Tahoma" w:hAnsi="Tahoma" w:cs="Tahoma"/>
                <w:sz w:val="18"/>
                <w:szCs w:val="18"/>
              </w:rPr>
            </w:pPr>
          </w:p>
          <w:p w14:paraId="1827A945" w14:textId="77777777" w:rsidR="00155B91" w:rsidRDefault="00155B91" w:rsidP="009A0EBE">
            <w:pPr>
              <w:spacing w:line="180" w:lineRule="exact"/>
              <w:rPr>
                <w:rFonts w:ascii="Tahoma" w:hAnsi="Tahoma" w:cs="Tahoma"/>
                <w:sz w:val="18"/>
                <w:szCs w:val="18"/>
              </w:rPr>
            </w:pPr>
          </w:p>
          <w:p w14:paraId="44957FA7" w14:textId="77777777" w:rsidR="00155B91" w:rsidRDefault="00155B91" w:rsidP="009A0EBE">
            <w:pPr>
              <w:spacing w:line="180" w:lineRule="exact"/>
              <w:rPr>
                <w:rFonts w:ascii="Tahoma" w:hAnsi="Tahoma" w:cs="Tahoma"/>
                <w:sz w:val="18"/>
                <w:szCs w:val="18"/>
              </w:rPr>
            </w:pPr>
          </w:p>
          <w:p w14:paraId="58B3E139" w14:textId="77777777" w:rsidR="00155B91" w:rsidRPr="00616D02" w:rsidRDefault="00155B91" w:rsidP="009A0EBE">
            <w:pPr>
              <w:spacing w:line="18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BA5BC3F" w14:textId="77777777" w:rsidR="00D31EB5" w:rsidRDefault="00D31EB5" w:rsidP="00616D02">
      <w:pPr>
        <w:pStyle w:val="2"/>
        <w:spacing w:line="240" w:lineRule="exact"/>
        <w:rPr>
          <w:rFonts w:ascii="Tahoma" w:hAnsi="Tahoma" w:cs="Tahoma"/>
          <w:szCs w:val="20"/>
        </w:rPr>
      </w:pPr>
    </w:p>
    <w:p w14:paraId="70337681" w14:textId="77777777" w:rsidR="000B19AA" w:rsidRDefault="000B19AA" w:rsidP="00D31EB5">
      <w:pPr>
        <w:sectPr w:rsidR="000B19AA" w:rsidSect="00006D90">
          <w:headerReference w:type="default" r:id="rId8"/>
          <w:footerReference w:type="default" r:id="rId9"/>
          <w:pgSz w:w="11907" w:h="16840" w:code="9"/>
          <w:pgMar w:top="729" w:right="992" w:bottom="1276" w:left="1134" w:header="720" w:footer="516" w:gutter="0"/>
          <w:cols w:space="720"/>
        </w:sectPr>
      </w:pPr>
    </w:p>
    <w:tbl>
      <w:tblPr>
        <w:tblW w:w="15168" w:type="dxa"/>
        <w:tblInd w:w="-176" w:type="dxa"/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15168"/>
      </w:tblGrid>
      <w:tr w:rsidR="006E6D37" w:rsidRPr="00616D02" w14:paraId="611D59ED" w14:textId="77777777" w:rsidTr="004B4E31">
        <w:trPr>
          <w:trHeight w:val="20"/>
        </w:trPr>
        <w:tc>
          <w:tcPr>
            <w:tcW w:w="15168" w:type="dxa"/>
            <w:shd w:val="clear" w:color="auto" w:fill="D9D9D9" w:themeFill="background1" w:themeFillShade="D9"/>
            <w:vAlign w:val="center"/>
          </w:tcPr>
          <w:p w14:paraId="015626DB" w14:textId="47390CE5" w:rsidR="006E6D37" w:rsidRPr="00616D02" w:rsidRDefault="00C966A7" w:rsidP="0055467D">
            <w:pPr>
              <w:pStyle w:val="2"/>
              <w:spacing w:line="240" w:lineRule="exac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lastRenderedPageBreak/>
              <w:t>ΤΜΗΜΑ Β: ΣΤΟΙΧΕΙΑ ΑΝΑΔΟΧ</w:t>
            </w:r>
            <w:r w:rsidR="006E6D37" w:rsidRPr="00616D02">
              <w:rPr>
                <w:rFonts w:ascii="Tahoma" w:hAnsi="Tahoma" w:cs="Tahoma"/>
                <w:szCs w:val="20"/>
              </w:rPr>
              <w:t>ΩΝ</w:t>
            </w:r>
            <w:r w:rsidR="000B19AA">
              <w:rPr>
                <w:rFonts w:ascii="Tahoma" w:hAnsi="Tahoma" w:cs="Tahoma"/>
                <w:szCs w:val="20"/>
              </w:rPr>
              <w:t xml:space="preserve"> </w:t>
            </w:r>
            <w:r w:rsidR="009F246E" w:rsidRPr="009F246E">
              <w:rPr>
                <w:rFonts w:ascii="Tahoma" w:hAnsi="Tahoma" w:cs="Tahoma"/>
                <w:szCs w:val="20"/>
              </w:rPr>
              <w:t>ΚΑΙ ΑΛΛΩΝ ΟΝΤΟΤΗΤΩΝ</w:t>
            </w:r>
          </w:p>
        </w:tc>
      </w:tr>
    </w:tbl>
    <w:p w14:paraId="3E0FC60C" w14:textId="77777777" w:rsidR="006E6D37" w:rsidRPr="003C2C24" w:rsidRDefault="006E6D37" w:rsidP="00616D02">
      <w:pPr>
        <w:spacing w:line="240" w:lineRule="exact"/>
        <w:rPr>
          <w:rFonts w:ascii="Tahoma" w:hAnsi="Tahoma" w:cs="Tahoma"/>
          <w:b/>
          <w:sz w:val="20"/>
          <w:szCs w:val="20"/>
        </w:rPr>
      </w:pPr>
    </w:p>
    <w:tbl>
      <w:tblPr>
        <w:tblStyle w:val="a6"/>
        <w:tblW w:w="15026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992"/>
        <w:gridCol w:w="1693"/>
        <w:gridCol w:w="2977"/>
        <w:gridCol w:w="3685"/>
        <w:gridCol w:w="2835"/>
      </w:tblGrid>
      <w:tr w:rsidR="005A0DAC" w14:paraId="322E81A5" w14:textId="77777777" w:rsidTr="00D170A5">
        <w:tc>
          <w:tcPr>
            <w:tcW w:w="15026" w:type="dxa"/>
            <w:gridSpan w:val="6"/>
          </w:tcPr>
          <w:p w14:paraId="7E2D7D58" w14:textId="19653D5D" w:rsidR="005A0DAC" w:rsidRPr="00E70F77" w:rsidRDefault="005A0DAC" w:rsidP="00986D26">
            <w:pPr>
              <w:spacing w:line="240" w:lineRule="exact"/>
              <w:ind w:left="3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ΣΤΟΙΧΕΙΑ ΑΝΑΔΟΧΩΝ </w:t>
            </w:r>
            <w:r w:rsidR="009F246E" w:rsidRPr="009F246E">
              <w:rPr>
                <w:rFonts w:ascii="Tahoma" w:hAnsi="Tahoma" w:cs="Tahoma"/>
                <w:b/>
                <w:sz w:val="18"/>
                <w:szCs w:val="18"/>
              </w:rPr>
              <w:t>ΚΑΙ ΑΛΛΩΝ ΟΝΤΟΤΗΤΩΝ</w:t>
            </w:r>
          </w:p>
        </w:tc>
      </w:tr>
      <w:tr w:rsidR="005A0DAC" w14:paraId="4C000980" w14:textId="77777777" w:rsidTr="00DB6AF3">
        <w:tc>
          <w:tcPr>
            <w:tcW w:w="1844" w:type="dxa"/>
            <w:vAlign w:val="center"/>
          </w:tcPr>
          <w:p w14:paraId="3D306757" w14:textId="4DF3FFD9" w:rsidR="005A0DAC" w:rsidRPr="004B4E31" w:rsidRDefault="005A2839" w:rsidP="00584513">
            <w:pPr>
              <w:pStyle w:val="a9"/>
              <w:numPr>
                <w:ilvl w:val="0"/>
                <w:numId w:val="5"/>
              </w:numPr>
              <w:spacing w:line="240" w:lineRule="auto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ΑΦΜ</w:t>
            </w:r>
            <w:r w:rsidR="005A0DAC" w:rsidRPr="004B4E3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992" w:type="dxa"/>
            <w:vAlign w:val="center"/>
          </w:tcPr>
          <w:p w14:paraId="04F94AA1" w14:textId="38A7F55D" w:rsidR="005A0DAC" w:rsidRPr="00D0415D" w:rsidRDefault="005A2839" w:rsidP="00584513">
            <w:pPr>
              <w:pStyle w:val="a9"/>
              <w:numPr>
                <w:ilvl w:val="0"/>
                <w:numId w:val="5"/>
              </w:numPr>
              <w:spacing w:line="240" w:lineRule="auto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B4E31">
              <w:rPr>
                <w:rFonts w:ascii="Tahoma" w:hAnsi="Tahoma" w:cs="Tahoma"/>
                <w:sz w:val="18"/>
                <w:szCs w:val="18"/>
              </w:rPr>
              <w:t>ΕΠΩΝΥΜΙΑ</w:t>
            </w:r>
          </w:p>
        </w:tc>
        <w:tc>
          <w:tcPr>
            <w:tcW w:w="1693" w:type="dxa"/>
            <w:vAlign w:val="center"/>
          </w:tcPr>
          <w:p w14:paraId="0C16D97D" w14:textId="1354D8AB" w:rsidR="005A0DAC" w:rsidRDefault="005A0DAC" w:rsidP="00584513">
            <w:pPr>
              <w:pStyle w:val="a9"/>
              <w:numPr>
                <w:ilvl w:val="0"/>
                <w:numId w:val="5"/>
              </w:numPr>
              <w:spacing w:line="240" w:lineRule="auto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70A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  <w:r w:rsidR="00D170A5">
              <w:rPr>
                <w:rFonts w:ascii="Tahoma" w:hAnsi="Tahoma" w:cs="Tahoma"/>
                <w:sz w:val="18"/>
                <w:szCs w:val="18"/>
              </w:rPr>
              <w:t>Α</w:t>
            </w:r>
            <w:r w:rsidRPr="00D170A5">
              <w:rPr>
                <w:rFonts w:ascii="Tahoma" w:hAnsi="Tahoma" w:cs="Tahoma"/>
                <w:sz w:val="18"/>
                <w:szCs w:val="18"/>
              </w:rPr>
              <w:t>ΔΑΜ</w:t>
            </w:r>
          </w:p>
        </w:tc>
        <w:tc>
          <w:tcPr>
            <w:tcW w:w="2977" w:type="dxa"/>
            <w:vAlign w:val="center"/>
          </w:tcPr>
          <w:p w14:paraId="63A24FF3" w14:textId="77777777" w:rsidR="005A0DAC" w:rsidRPr="00D0415D" w:rsidRDefault="005A0DAC" w:rsidP="00584513">
            <w:pPr>
              <w:pStyle w:val="a9"/>
              <w:numPr>
                <w:ilvl w:val="0"/>
                <w:numId w:val="5"/>
              </w:numPr>
              <w:spacing w:line="240" w:lineRule="auto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ΣΧΕΣΗ ΜΕ ΤΟ ΥΠΟΕΡΓΟ</w:t>
            </w:r>
          </w:p>
        </w:tc>
        <w:tc>
          <w:tcPr>
            <w:tcW w:w="3685" w:type="dxa"/>
          </w:tcPr>
          <w:p w14:paraId="23070FC2" w14:textId="522F1557" w:rsidR="005A0DAC" w:rsidRPr="00D0415D" w:rsidRDefault="005A0DAC" w:rsidP="00584513">
            <w:pPr>
              <w:pStyle w:val="a9"/>
              <w:numPr>
                <w:ilvl w:val="0"/>
                <w:numId w:val="5"/>
              </w:numPr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ΗΜΕΡΟΜΗΝΙΑ ΥΠΟΓΡΑΦΗΣ ΣΥΜΒΑΣΗΣ</w:t>
            </w:r>
          </w:p>
        </w:tc>
        <w:tc>
          <w:tcPr>
            <w:tcW w:w="2835" w:type="dxa"/>
            <w:vAlign w:val="center"/>
          </w:tcPr>
          <w:p w14:paraId="64E1F850" w14:textId="77C02F15" w:rsidR="005A0DAC" w:rsidRPr="00D0415D" w:rsidRDefault="005A0DAC" w:rsidP="00584513">
            <w:pPr>
              <w:pStyle w:val="a9"/>
              <w:numPr>
                <w:ilvl w:val="0"/>
                <w:numId w:val="5"/>
              </w:numPr>
              <w:spacing w:line="240" w:lineRule="auto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 xml:space="preserve">ΠΟΣΟ </w:t>
            </w:r>
          </w:p>
        </w:tc>
      </w:tr>
      <w:tr w:rsidR="005A0DAC" w14:paraId="7BB495ED" w14:textId="77777777" w:rsidTr="00DB6AF3">
        <w:tc>
          <w:tcPr>
            <w:tcW w:w="1844" w:type="dxa"/>
            <w:vAlign w:val="center"/>
          </w:tcPr>
          <w:p w14:paraId="387957AE" w14:textId="77777777" w:rsidR="005A0DAC" w:rsidRPr="00D0415D" w:rsidRDefault="005A0DAC" w:rsidP="004B4E31">
            <w:pPr>
              <w:pStyle w:val="a9"/>
              <w:spacing w:line="240" w:lineRule="exact"/>
              <w:ind w:left="0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2" w:type="dxa"/>
            <w:vAlign w:val="center"/>
          </w:tcPr>
          <w:p w14:paraId="2225826F" w14:textId="77777777" w:rsidR="005A0DAC" w:rsidRPr="00327548" w:rsidRDefault="005A0DAC" w:rsidP="004B4E31">
            <w:pPr>
              <w:spacing w:line="240" w:lineRule="exact"/>
              <w:ind w:left="35"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14:paraId="1A8E8CA6" w14:textId="77777777" w:rsidR="005A0DAC" w:rsidRPr="00D0415D" w:rsidRDefault="005A0DAC">
            <w:pPr>
              <w:pStyle w:val="a9"/>
              <w:spacing w:line="240" w:lineRule="exact"/>
              <w:ind w:left="395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9B683A2" w14:textId="34DF1DE1" w:rsidR="005A0DAC" w:rsidRPr="00F56903" w:rsidRDefault="005A0DAC" w:rsidP="0055467D">
            <w:pPr>
              <w:pStyle w:val="a9"/>
              <w:spacing w:line="240" w:lineRule="exact"/>
              <w:ind w:left="70"/>
              <w:contextualSpacing w:val="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685" w:type="dxa"/>
          </w:tcPr>
          <w:p w14:paraId="19BFFAB0" w14:textId="77777777" w:rsidR="005A0DAC" w:rsidRPr="00327548" w:rsidRDefault="005A0DAC">
            <w:pPr>
              <w:spacing w:line="240" w:lineRule="exact"/>
              <w:ind w:left="35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9E4DB0F" w14:textId="60F45DD1" w:rsidR="005A0DAC" w:rsidRPr="00327548" w:rsidRDefault="005A0DAC">
            <w:pPr>
              <w:spacing w:line="240" w:lineRule="exact"/>
              <w:ind w:left="35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0DAC" w14:paraId="52EBEE7C" w14:textId="77777777" w:rsidTr="00DB6AF3">
        <w:tc>
          <w:tcPr>
            <w:tcW w:w="1844" w:type="dxa"/>
            <w:vAlign w:val="center"/>
          </w:tcPr>
          <w:p w14:paraId="28FC3644" w14:textId="77777777" w:rsidR="005A0DAC" w:rsidRDefault="005A0DAC" w:rsidP="004B4E31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2" w:type="dxa"/>
            <w:vAlign w:val="center"/>
          </w:tcPr>
          <w:p w14:paraId="6EBA9D86" w14:textId="77777777" w:rsidR="005A0DAC" w:rsidRDefault="005A0DAC" w:rsidP="004B4E31">
            <w:pPr>
              <w:spacing w:line="240" w:lineRule="exact"/>
              <w:ind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14:paraId="5D40F061" w14:textId="77777777" w:rsidR="005A0DAC" w:rsidRDefault="005A0DAC" w:rsidP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F5293D4" w14:textId="77777777" w:rsidR="005A0DAC" w:rsidRDefault="005A0DAC" w:rsidP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BAC7B96" w14:textId="77777777" w:rsidR="005A0DAC" w:rsidRDefault="005A0DAC" w:rsidP="000B19AA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DFDF6A5" w14:textId="24982412" w:rsidR="005A0DAC" w:rsidRDefault="005A0DAC" w:rsidP="000B19AA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0DAC" w14:paraId="1B8BE7E3" w14:textId="77777777" w:rsidTr="00DB6AF3">
        <w:tc>
          <w:tcPr>
            <w:tcW w:w="1844" w:type="dxa"/>
            <w:vAlign w:val="center"/>
          </w:tcPr>
          <w:p w14:paraId="4028DD05" w14:textId="77777777" w:rsidR="005A0DAC" w:rsidRDefault="005A0DAC" w:rsidP="004B4E31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2" w:type="dxa"/>
            <w:vAlign w:val="center"/>
          </w:tcPr>
          <w:p w14:paraId="7AB3D7B6" w14:textId="77777777" w:rsidR="005A0DAC" w:rsidRDefault="005A0DAC" w:rsidP="004B4E31">
            <w:pPr>
              <w:spacing w:line="240" w:lineRule="exact"/>
              <w:ind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14:paraId="13B62B48" w14:textId="77777777" w:rsidR="005A0DAC" w:rsidRDefault="005A0DAC" w:rsidP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EA71E21" w14:textId="77777777" w:rsidR="005A0DAC" w:rsidRDefault="005A0DAC" w:rsidP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</w:tcPr>
          <w:p w14:paraId="6F17FDCA" w14:textId="77777777" w:rsidR="005A0DAC" w:rsidRDefault="005A0DAC" w:rsidP="000B19AA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C3BC1EF" w14:textId="230E1A69" w:rsidR="005A0DAC" w:rsidRDefault="005A0DAC" w:rsidP="000B19AA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14B9EE5" w14:textId="77777777" w:rsidR="000B19AA" w:rsidRPr="00817C3F" w:rsidRDefault="000B19AA" w:rsidP="00E15F7C">
      <w:pPr>
        <w:spacing w:line="240" w:lineRule="exact"/>
        <w:rPr>
          <w:rFonts w:ascii="Tahoma" w:hAnsi="Tahoma" w:cs="Tahoma"/>
          <w:sz w:val="18"/>
          <w:szCs w:val="18"/>
        </w:rPr>
      </w:pPr>
    </w:p>
    <w:tbl>
      <w:tblPr>
        <w:tblStyle w:val="a6"/>
        <w:tblW w:w="15026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722"/>
        <w:gridCol w:w="2522"/>
        <w:gridCol w:w="1985"/>
        <w:gridCol w:w="3118"/>
        <w:gridCol w:w="2835"/>
      </w:tblGrid>
      <w:tr w:rsidR="000348E4" w:rsidRPr="000348E4" w14:paraId="6ADF5CCB" w14:textId="77777777" w:rsidTr="00817C3F">
        <w:tc>
          <w:tcPr>
            <w:tcW w:w="15026" w:type="dxa"/>
            <w:gridSpan w:val="6"/>
            <w:vAlign w:val="center"/>
          </w:tcPr>
          <w:p w14:paraId="714122C2" w14:textId="66D9A1C1" w:rsidR="000348E4" w:rsidRPr="000348E4" w:rsidRDefault="000348E4" w:rsidP="0055467D">
            <w:pPr>
              <w:spacing w:line="240" w:lineRule="exact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0348E4">
              <w:rPr>
                <w:rFonts w:ascii="Tahoma" w:hAnsi="Tahoma" w:cs="Tahoma"/>
                <w:b/>
                <w:sz w:val="18"/>
                <w:szCs w:val="18"/>
                <w:lang w:val="en-US"/>
              </w:rPr>
              <w:t>ΣΤΟΙΧΕΙΑ ΠΡΑΓΜΑΤΙΚΩΝ ΔΙΚΑΙΟΥΧΩΝ</w:t>
            </w:r>
          </w:p>
        </w:tc>
      </w:tr>
      <w:tr w:rsidR="000348E4" w:rsidRPr="000348E4" w14:paraId="604D990A" w14:textId="77777777" w:rsidTr="00FB4AD1">
        <w:tc>
          <w:tcPr>
            <w:tcW w:w="1844" w:type="dxa"/>
            <w:vAlign w:val="center"/>
          </w:tcPr>
          <w:p w14:paraId="15F7BC61" w14:textId="77777777" w:rsidR="000348E4" w:rsidRPr="000348E4" w:rsidRDefault="000348E4" w:rsidP="00584513">
            <w:pPr>
              <w:pStyle w:val="a9"/>
              <w:numPr>
                <w:ilvl w:val="0"/>
                <w:numId w:val="5"/>
              </w:numPr>
              <w:spacing w:line="240" w:lineRule="auto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17C3F">
              <w:rPr>
                <w:rFonts w:ascii="Tahoma" w:hAnsi="Tahoma" w:cs="Tahoma"/>
                <w:sz w:val="18"/>
                <w:szCs w:val="18"/>
              </w:rPr>
              <w:t>ΑΦΜ ΑΝΑΔΟΧΟΥ</w:t>
            </w:r>
          </w:p>
        </w:tc>
        <w:tc>
          <w:tcPr>
            <w:tcW w:w="2722" w:type="dxa"/>
            <w:vAlign w:val="center"/>
          </w:tcPr>
          <w:p w14:paraId="5C02869D" w14:textId="77777777" w:rsidR="000348E4" w:rsidRPr="000348E4" w:rsidRDefault="000348E4" w:rsidP="00584513">
            <w:pPr>
              <w:pStyle w:val="a9"/>
              <w:numPr>
                <w:ilvl w:val="0"/>
                <w:numId w:val="5"/>
              </w:numPr>
              <w:spacing w:line="240" w:lineRule="auto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348E4">
              <w:rPr>
                <w:rFonts w:ascii="Tahoma" w:hAnsi="Tahoma" w:cs="Tahoma"/>
                <w:sz w:val="18"/>
                <w:szCs w:val="18"/>
              </w:rPr>
              <w:t>ΗΜ/ΝΙΑ ΕΝΑΡΞΗΣ ΙΣΧΥΟΣ ΔΕΔΟΜΕΝΩΝ</w:t>
            </w:r>
          </w:p>
        </w:tc>
        <w:tc>
          <w:tcPr>
            <w:tcW w:w="2522" w:type="dxa"/>
            <w:vAlign w:val="center"/>
          </w:tcPr>
          <w:p w14:paraId="67F329C5" w14:textId="77777777" w:rsidR="000348E4" w:rsidRPr="000348E4" w:rsidRDefault="000348E4" w:rsidP="00584513">
            <w:pPr>
              <w:pStyle w:val="a9"/>
              <w:numPr>
                <w:ilvl w:val="0"/>
                <w:numId w:val="5"/>
              </w:numPr>
              <w:spacing w:line="240" w:lineRule="auto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17C3F">
              <w:rPr>
                <w:rFonts w:ascii="Tahoma" w:hAnsi="Tahoma" w:cs="Tahoma"/>
                <w:sz w:val="18"/>
                <w:szCs w:val="18"/>
              </w:rPr>
              <w:t>ΑΦΜ ΦΥΣΙΚΟΥ ΠΡΟΣΩΠΟΥ</w:t>
            </w:r>
          </w:p>
        </w:tc>
        <w:tc>
          <w:tcPr>
            <w:tcW w:w="1985" w:type="dxa"/>
            <w:vAlign w:val="center"/>
          </w:tcPr>
          <w:p w14:paraId="76966A9E" w14:textId="77777777" w:rsidR="000348E4" w:rsidRPr="000348E4" w:rsidRDefault="000348E4" w:rsidP="00584513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17C3F">
              <w:rPr>
                <w:rFonts w:ascii="Tahoma" w:hAnsi="Tahoma" w:cs="Tahoma"/>
                <w:sz w:val="18"/>
                <w:szCs w:val="18"/>
              </w:rPr>
              <w:t>ΠΟΣΟΣΤΟ</w:t>
            </w:r>
          </w:p>
        </w:tc>
        <w:tc>
          <w:tcPr>
            <w:tcW w:w="3118" w:type="dxa"/>
            <w:vAlign w:val="center"/>
          </w:tcPr>
          <w:p w14:paraId="03851980" w14:textId="77777777" w:rsidR="000348E4" w:rsidRPr="000348E4" w:rsidRDefault="000348E4" w:rsidP="00584513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17C3F">
              <w:rPr>
                <w:rFonts w:ascii="Tahoma" w:hAnsi="Tahoma" w:cs="Tahoma"/>
                <w:sz w:val="18"/>
                <w:szCs w:val="18"/>
              </w:rPr>
              <w:t>ΕΙΔΟΣ ΔΙΚΑΙΩΜΑΤΟΣ</w:t>
            </w:r>
          </w:p>
        </w:tc>
        <w:tc>
          <w:tcPr>
            <w:tcW w:w="2835" w:type="dxa"/>
            <w:vAlign w:val="center"/>
          </w:tcPr>
          <w:p w14:paraId="242FFEC5" w14:textId="77777777" w:rsidR="000348E4" w:rsidRPr="00817C3F" w:rsidRDefault="000348E4" w:rsidP="00584513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17C3F">
              <w:rPr>
                <w:rFonts w:ascii="Tahoma" w:hAnsi="Tahoma" w:cs="Tahoma"/>
                <w:sz w:val="18"/>
                <w:szCs w:val="18"/>
              </w:rPr>
              <w:t>ΕΙΔΟΣ ΕΛΕΓΧΟΥ</w:t>
            </w:r>
          </w:p>
        </w:tc>
      </w:tr>
      <w:tr w:rsidR="000348E4" w:rsidRPr="000348E4" w14:paraId="313F62A0" w14:textId="77777777" w:rsidTr="00FB4AD1">
        <w:tc>
          <w:tcPr>
            <w:tcW w:w="1844" w:type="dxa"/>
            <w:vAlign w:val="center"/>
          </w:tcPr>
          <w:p w14:paraId="1BF50DCB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22" w:type="dxa"/>
            <w:vAlign w:val="center"/>
          </w:tcPr>
          <w:p w14:paraId="231EF393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2" w:type="dxa"/>
            <w:vAlign w:val="center"/>
          </w:tcPr>
          <w:p w14:paraId="7573052C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9A60B8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357D56B9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74D5EB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48E4" w:rsidRPr="000348E4" w14:paraId="7B1A9222" w14:textId="77777777" w:rsidTr="00FB4AD1">
        <w:tc>
          <w:tcPr>
            <w:tcW w:w="1844" w:type="dxa"/>
            <w:vAlign w:val="center"/>
          </w:tcPr>
          <w:p w14:paraId="67B76E30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22" w:type="dxa"/>
            <w:vAlign w:val="center"/>
          </w:tcPr>
          <w:p w14:paraId="030B0E05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2" w:type="dxa"/>
            <w:vAlign w:val="center"/>
          </w:tcPr>
          <w:p w14:paraId="5A257C7A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B254A08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10961377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87567C3" w14:textId="77777777" w:rsidR="000348E4" w:rsidRPr="000348E4" w:rsidRDefault="000348E4" w:rsidP="000348E4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1319AB9" w14:textId="6B4EBA24" w:rsidR="000348E4" w:rsidRPr="008E305E" w:rsidRDefault="000348E4" w:rsidP="00E15F7C">
      <w:pPr>
        <w:spacing w:line="240" w:lineRule="exact"/>
        <w:rPr>
          <w:rFonts w:ascii="Tahoma" w:hAnsi="Tahoma" w:cs="Tahoma"/>
          <w:sz w:val="18"/>
          <w:szCs w:val="18"/>
        </w:rPr>
      </w:pPr>
    </w:p>
    <w:tbl>
      <w:tblPr>
        <w:tblW w:w="1503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9"/>
        <w:gridCol w:w="3118"/>
        <w:gridCol w:w="1227"/>
        <w:gridCol w:w="4007"/>
      </w:tblGrid>
      <w:tr w:rsidR="007B780F" w:rsidRPr="00616D02" w14:paraId="3A7DC75C" w14:textId="77777777" w:rsidTr="00FE3E63">
        <w:trPr>
          <w:cantSplit/>
          <w:trHeight w:val="387"/>
          <w:jc w:val="center"/>
        </w:trPr>
        <w:tc>
          <w:tcPr>
            <w:tcW w:w="15031" w:type="dxa"/>
            <w:gridSpan w:val="4"/>
            <w:shd w:val="clear" w:color="auto" w:fill="auto"/>
            <w:vAlign w:val="center"/>
          </w:tcPr>
          <w:p w14:paraId="15781301" w14:textId="77777777" w:rsidR="007B780F" w:rsidRPr="00E70F77" w:rsidRDefault="000B19AA" w:rsidP="007559C2">
            <w:pPr>
              <w:spacing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br w:type="page"/>
            </w:r>
            <w:r w:rsidR="007B1564" w:rsidRPr="0062729A">
              <w:rPr>
                <w:rFonts w:ascii="Tahoma" w:hAnsi="Tahoma" w:cs="Tahoma"/>
                <w:b/>
                <w:sz w:val="18"/>
                <w:szCs w:val="18"/>
              </w:rPr>
              <w:t>ΣΤΟΙΧΕΙΑ ΕΠΙΒΛΕΠΟΥΣΑΣ ΚΑΙ ΟΙΚΟΝΟΜΙΚΗΣ ΥΠΗΡΕΣΙΑΣ</w:t>
            </w:r>
            <w:r w:rsidR="007B1564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</w:p>
        </w:tc>
      </w:tr>
      <w:tr w:rsidR="004B4E31" w:rsidRPr="00616D02" w14:paraId="2746AD2C" w14:textId="77777777" w:rsidTr="00FE3E63">
        <w:trPr>
          <w:cantSplit/>
          <w:trHeight w:val="387"/>
          <w:jc w:val="center"/>
        </w:trPr>
        <w:tc>
          <w:tcPr>
            <w:tcW w:w="15031" w:type="dxa"/>
            <w:gridSpan w:val="4"/>
            <w:shd w:val="clear" w:color="auto" w:fill="auto"/>
            <w:vAlign w:val="center"/>
          </w:tcPr>
          <w:p w14:paraId="0655DE88" w14:textId="77777777" w:rsidR="004B4E31" w:rsidRPr="00D0415D" w:rsidRDefault="004B4E31" w:rsidP="00584513">
            <w:pPr>
              <w:pStyle w:val="a9"/>
              <w:numPr>
                <w:ilvl w:val="0"/>
                <w:numId w:val="5"/>
              </w:numPr>
              <w:spacing w:line="240" w:lineRule="exact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ΕΠΙΒΛΕΠΟΥΣΑ ΥΠΗΡΕΣΙΑ:</w:t>
            </w:r>
          </w:p>
        </w:tc>
      </w:tr>
      <w:tr w:rsidR="00020268" w:rsidRPr="00616D02" w14:paraId="6689DAAD" w14:textId="77777777" w:rsidTr="00FE3E63">
        <w:trPr>
          <w:cantSplit/>
          <w:jc w:val="center"/>
        </w:trPr>
        <w:tc>
          <w:tcPr>
            <w:tcW w:w="6679" w:type="dxa"/>
            <w:vMerge w:val="restart"/>
            <w:shd w:val="clear" w:color="auto" w:fill="auto"/>
            <w:vAlign w:val="center"/>
          </w:tcPr>
          <w:p w14:paraId="5D6E3970" w14:textId="77777777" w:rsidR="00020268" w:rsidRPr="00D0415D" w:rsidRDefault="00020268" w:rsidP="00584513">
            <w:pPr>
              <w:pStyle w:val="a9"/>
              <w:numPr>
                <w:ilvl w:val="0"/>
                <w:numId w:val="5"/>
              </w:numPr>
              <w:spacing w:line="240" w:lineRule="exact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ΣΤΟΙΧΕΙΑ ΤΟΥ ΥΠΕΥΘΥΝΟΥ ΤΟΥ ΥΠΟΕΡΓΟΥ/ ΑΡΜΟΔΙΟΥ ΓΙΑ ΕΠΙΚΟΙΝΩΝΙΑ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89E7053" w14:textId="77777777" w:rsidR="00020268" w:rsidRPr="00616D02" w:rsidRDefault="00020268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407E39"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234" w:type="dxa"/>
            <w:gridSpan w:val="2"/>
            <w:shd w:val="clear" w:color="auto" w:fill="auto"/>
            <w:vAlign w:val="center"/>
          </w:tcPr>
          <w:p w14:paraId="21481CE9" w14:textId="77777777" w:rsidR="00020268" w:rsidRPr="00616D02" w:rsidRDefault="00020268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B19AA" w:rsidRPr="00616D02" w14:paraId="67E56371" w14:textId="77777777" w:rsidTr="00FE3E63">
        <w:tblPrEx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6679" w:type="dxa"/>
            <w:vMerge/>
            <w:shd w:val="clear" w:color="auto" w:fill="auto"/>
            <w:vAlign w:val="center"/>
          </w:tcPr>
          <w:p w14:paraId="31BCF2E1" w14:textId="77777777" w:rsidR="000B19AA" w:rsidRPr="00616D02" w:rsidRDefault="000B19A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8BE74E9" w14:textId="77777777" w:rsidR="000B19AA" w:rsidRPr="00616D02" w:rsidRDefault="000B19A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ΤΗΛΕΦΩΝΟ: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7D97D9F2" w14:textId="77777777" w:rsidR="000B19AA" w:rsidRPr="00616D02" w:rsidRDefault="000B19AA" w:rsidP="000B19AA">
            <w:pPr>
              <w:spacing w:before="40" w:after="40" w:line="240" w:lineRule="exact"/>
              <w:ind w:left="35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Pr="00616D02">
              <w:rPr>
                <w:rFonts w:ascii="Tahoma" w:hAnsi="Tahoma" w:cs="Tahoma"/>
                <w:sz w:val="18"/>
                <w:szCs w:val="18"/>
              </w:rPr>
              <w:t>-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MAIL</w:t>
            </w:r>
            <w:r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4007" w:type="dxa"/>
            <w:shd w:val="clear" w:color="auto" w:fill="auto"/>
            <w:vAlign w:val="center"/>
          </w:tcPr>
          <w:p w14:paraId="459107CF" w14:textId="77777777" w:rsidR="000B19AA" w:rsidRPr="00616D02" w:rsidRDefault="000B19AA" w:rsidP="000B19AA">
            <w:pPr>
              <w:spacing w:before="40" w:after="40" w:line="240" w:lineRule="exact"/>
              <w:ind w:left="35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B4E31" w:rsidRPr="00616D02" w14:paraId="2F7FCA59" w14:textId="77777777" w:rsidTr="00FE3E63">
        <w:trPr>
          <w:cantSplit/>
          <w:trHeight w:val="387"/>
          <w:jc w:val="center"/>
        </w:trPr>
        <w:tc>
          <w:tcPr>
            <w:tcW w:w="15031" w:type="dxa"/>
            <w:gridSpan w:val="4"/>
            <w:shd w:val="clear" w:color="auto" w:fill="auto"/>
            <w:vAlign w:val="center"/>
          </w:tcPr>
          <w:p w14:paraId="6624DEAF" w14:textId="77777777" w:rsidR="004B4E31" w:rsidRPr="004B4E31" w:rsidRDefault="004B4E31" w:rsidP="00584513">
            <w:pPr>
              <w:pStyle w:val="a9"/>
              <w:numPr>
                <w:ilvl w:val="0"/>
                <w:numId w:val="5"/>
              </w:numPr>
              <w:spacing w:line="240" w:lineRule="exact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ΟΙΚΟΝΟΜΙΚΗ ΥΠΗΡΕΣΙΑ: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E63D5A" w:rsidRPr="00616D02" w14:paraId="777275A0" w14:textId="77777777" w:rsidTr="00FE3E63">
        <w:trPr>
          <w:cantSplit/>
          <w:jc w:val="center"/>
        </w:trPr>
        <w:tc>
          <w:tcPr>
            <w:tcW w:w="6679" w:type="dxa"/>
            <w:vMerge w:val="restart"/>
            <w:shd w:val="clear" w:color="auto" w:fill="auto"/>
            <w:vAlign w:val="center"/>
          </w:tcPr>
          <w:p w14:paraId="54828BF3" w14:textId="77777777" w:rsidR="00E63D5A" w:rsidRPr="00D0415D" w:rsidRDefault="00E63D5A" w:rsidP="00584513">
            <w:pPr>
              <w:pStyle w:val="a9"/>
              <w:numPr>
                <w:ilvl w:val="0"/>
                <w:numId w:val="5"/>
              </w:numPr>
              <w:spacing w:line="240" w:lineRule="exact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ΣΤΟΙΧΕΙΑ ΤΟΥ ΥΠΕΥΘΥΝΟΥ ΤΟΥ ΥΠΟΕΡΓΟΥ/ ΑΡΜΟΔΙΟΥ ΓΙΑ ΕΠΙΚΟΙΝΩΝΙΑ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F3FDE64" w14:textId="77777777" w:rsidR="00E63D5A" w:rsidRPr="00616D02" w:rsidRDefault="00E63D5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ΟΝΟΜΑΤΕΠΩΝΥΜΟ:</w:t>
            </w:r>
          </w:p>
        </w:tc>
        <w:tc>
          <w:tcPr>
            <w:tcW w:w="5234" w:type="dxa"/>
            <w:gridSpan w:val="2"/>
            <w:shd w:val="clear" w:color="auto" w:fill="auto"/>
            <w:vAlign w:val="center"/>
          </w:tcPr>
          <w:p w14:paraId="4043787F" w14:textId="77777777" w:rsidR="00E63D5A" w:rsidRPr="00616D02" w:rsidRDefault="00E63D5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B19AA" w:rsidRPr="00616D02" w14:paraId="45CB3115" w14:textId="77777777" w:rsidTr="00FE3E63">
        <w:tblPrEx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6679" w:type="dxa"/>
            <w:vMerge/>
            <w:shd w:val="clear" w:color="auto" w:fill="auto"/>
            <w:vAlign w:val="center"/>
          </w:tcPr>
          <w:p w14:paraId="37F6C054" w14:textId="77777777" w:rsidR="000B19AA" w:rsidRPr="00616D02" w:rsidRDefault="000B19A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03D22F2" w14:textId="77777777" w:rsidR="000B19AA" w:rsidRPr="00616D02" w:rsidRDefault="000B19A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ΤΗΛΕΦΩΝΟ: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14725BE2" w14:textId="77777777" w:rsidR="000B19AA" w:rsidRPr="00616D02" w:rsidRDefault="000B19AA" w:rsidP="000B19AA">
            <w:pPr>
              <w:spacing w:before="40" w:after="40" w:line="240" w:lineRule="exact"/>
              <w:ind w:left="35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Pr="00616D02">
              <w:rPr>
                <w:rFonts w:ascii="Tahoma" w:hAnsi="Tahoma" w:cs="Tahoma"/>
                <w:sz w:val="18"/>
                <w:szCs w:val="18"/>
              </w:rPr>
              <w:t>-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MAIL</w:t>
            </w:r>
            <w:r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4007" w:type="dxa"/>
            <w:shd w:val="clear" w:color="auto" w:fill="auto"/>
            <w:vAlign w:val="center"/>
          </w:tcPr>
          <w:p w14:paraId="023BA8E6" w14:textId="77777777" w:rsidR="000B19AA" w:rsidRPr="00616D02" w:rsidRDefault="000B19AA" w:rsidP="000B19AA">
            <w:pPr>
              <w:spacing w:before="40" w:after="40" w:line="240" w:lineRule="exact"/>
              <w:ind w:left="35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F26CEF2" w14:textId="77777777" w:rsidR="00020268" w:rsidRPr="00616D02" w:rsidRDefault="00020268" w:rsidP="00616D02">
      <w:pPr>
        <w:spacing w:line="240" w:lineRule="exact"/>
        <w:rPr>
          <w:rFonts w:ascii="Tahoma" w:hAnsi="Tahoma" w:cs="Tahoma"/>
          <w:sz w:val="18"/>
          <w:szCs w:val="18"/>
        </w:rPr>
      </w:pPr>
      <w:r w:rsidRPr="00616D02">
        <w:rPr>
          <w:rFonts w:ascii="Tahoma" w:hAnsi="Tahoma" w:cs="Tahoma"/>
          <w:sz w:val="18"/>
          <w:szCs w:val="18"/>
        </w:rPr>
        <w:br w:type="page"/>
      </w:r>
    </w:p>
    <w:p w14:paraId="2EDDDC01" w14:textId="77777777" w:rsidR="000B19AA" w:rsidRDefault="000B19AA" w:rsidP="00DC017E">
      <w:pPr>
        <w:pStyle w:val="2"/>
        <w:spacing w:line="240" w:lineRule="exact"/>
        <w:rPr>
          <w:rFonts w:ascii="Tahoma" w:hAnsi="Tahoma" w:cs="Tahoma"/>
          <w:szCs w:val="20"/>
        </w:rPr>
        <w:sectPr w:rsidR="000B19AA" w:rsidSect="00006D90">
          <w:pgSz w:w="16840" w:h="11907" w:orient="landscape" w:code="9"/>
          <w:pgMar w:top="1134" w:right="729" w:bottom="992" w:left="1276" w:header="720" w:footer="262" w:gutter="0"/>
          <w:cols w:space="720"/>
          <w:docGrid w:linePitch="218"/>
        </w:sectPr>
      </w:pPr>
    </w:p>
    <w:p w14:paraId="104DCDC9" w14:textId="77777777" w:rsidR="000B19AA" w:rsidRPr="00616D02" w:rsidRDefault="000B19AA" w:rsidP="00DC017E">
      <w:pPr>
        <w:pStyle w:val="2"/>
        <w:spacing w:line="240" w:lineRule="exact"/>
        <w:rPr>
          <w:rFonts w:ascii="Tahoma" w:hAnsi="Tahoma" w:cs="Tahoma"/>
          <w:szCs w:val="20"/>
        </w:rPr>
      </w:pPr>
    </w:p>
    <w:tbl>
      <w:tblPr>
        <w:tblW w:w="10065" w:type="dxa"/>
        <w:tblInd w:w="-176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10065"/>
      </w:tblGrid>
      <w:tr w:rsidR="00020268" w:rsidRPr="00616D02" w14:paraId="05857619" w14:textId="77777777" w:rsidTr="009A0EBE">
        <w:trPr>
          <w:cantSplit/>
        </w:trPr>
        <w:tc>
          <w:tcPr>
            <w:tcW w:w="10065" w:type="dxa"/>
            <w:shd w:val="clear" w:color="auto" w:fill="D9D9D9" w:themeFill="background1" w:themeFillShade="D9"/>
          </w:tcPr>
          <w:p w14:paraId="13DC4D12" w14:textId="77777777" w:rsidR="00020268" w:rsidRPr="00616D02" w:rsidRDefault="00020268" w:rsidP="00DC017E">
            <w:pPr>
              <w:pStyle w:val="2"/>
              <w:spacing w:line="240" w:lineRule="exact"/>
              <w:rPr>
                <w:rFonts w:ascii="Tahoma" w:hAnsi="Tahoma" w:cs="Tahoma"/>
                <w:szCs w:val="20"/>
              </w:rPr>
            </w:pPr>
            <w:bookmarkStart w:id="5" w:name="_Toc400353573"/>
            <w:r w:rsidRPr="00616D02">
              <w:rPr>
                <w:rFonts w:ascii="Tahoma" w:hAnsi="Tahoma" w:cs="Tahoma"/>
                <w:szCs w:val="20"/>
              </w:rPr>
              <w:t xml:space="preserve">ΤΜΗΜΑ </w:t>
            </w:r>
            <w:r w:rsidR="00DC017E">
              <w:rPr>
                <w:rFonts w:ascii="Tahoma" w:hAnsi="Tahoma" w:cs="Tahoma"/>
                <w:szCs w:val="20"/>
              </w:rPr>
              <w:t>Γ</w:t>
            </w:r>
            <w:r w:rsidRPr="00616D02">
              <w:rPr>
                <w:rFonts w:ascii="Tahoma" w:hAnsi="Tahoma" w:cs="Tahoma"/>
                <w:szCs w:val="20"/>
              </w:rPr>
              <w:t xml:space="preserve">: </w:t>
            </w:r>
            <w:r w:rsidR="00A9662C">
              <w:rPr>
                <w:rFonts w:ascii="Tahoma" w:hAnsi="Tahoma" w:cs="Tahoma"/>
                <w:szCs w:val="20"/>
              </w:rPr>
              <w:t xml:space="preserve">ΦΥΣΙΚΟ ΑΝΤΙΚΕΙΜΕΝΟ </w:t>
            </w:r>
            <w:r w:rsidRPr="00616D02">
              <w:rPr>
                <w:rFonts w:ascii="Tahoma" w:hAnsi="Tahoma" w:cs="Tahoma"/>
                <w:szCs w:val="20"/>
              </w:rPr>
              <w:t>ΥΠΟΕΡΓΟΥ</w:t>
            </w:r>
            <w:bookmarkEnd w:id="5"/>
            <w:r w:rsidR="00474E60">
              <w:rPr>
                <w:rFonts w:ascii="Tahoma" w:hAnsi="Tahoma" w:cs="Tahoma"/>
                <w:szCs w:val="20"/>
              </w:rPr>
              <w:t xml:space="preserve"> ΚΑΙ ΠΡΟΓΡΑΜΜΑΤΙΣΜΟ</w:t>
            </w:r>
            <w:r w:rsidR="00A9662C">
              <w:rPr>
                <w:rFonts w:ascii="Tahoma" w:hAnsi="Tahoma" w:cs="Tahoma"/>
                <w:szCs w:val="20"/>
              </w:rPr>
              <w:t>Σ</w:t>
            </w:r>
            <w:r w:rsidR="00474E60">
              <w:rPr>
                <w:rFonts w:ascii="Tahoma" w:hAnsi="Tahoma" w:cs="Tahoma"/>
                <w:szCs w:val="20"/>
              </w:rPr>
              <w:t xml:space="preserve"> ΥΛΟΠΟΙΗΣΗΣ </w:t>
            </w:r>
          </w:p>
        </w:tc>
      </w:tr>
    </w:tbl>
    <w:p w14:paraId="6C10464A" w14:textId="77777777" w:rsidR="00020268" w:rsidRPr="00616D02" w:rsidRDefault="00020268" w:rsidP="00FC5EE8">
      <w:pPr>
        <w:spacing w:before="0" w:after="0" w:line="240" w:lineRule="exact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10065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020268" w:rsidRPr="00616D02" w14:paraId="1C1FB535" w14:textId="77777777" w:rsidTr="009A0EBE">
        <w:trPr>
          <w:cantSplit/>
        </w:trPr>
        <w:tc>
          <w:tcPr>
            <w:tcW w:w="10065" w:type="dxa"/>
            <w:shd w:val="clear" w:color="auto" w:fill="auto"/>
          </w:tcPr>
          <w:p w14:paraId="47658157" w14:textId="77777777" w:rsidR="00020268" w:rsidRPr="00A9662C" w:rsidRDefault="00E51FC9" w:rsidP="00B81743">
            <w:pPr>
              <w:pStyle w:val="a9"/>
              <w:tabs>
                <w:tab w:val="left" w:pos="6780"/>
              </w:tabs>
              <w:spacing w:line="200" w:lineRule="exact"/>
              <w:ind w:left="0"/>
              <w:contextualSpacing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9662C">
              <w:rPr>
                <w:rFonts w:ascii="Tahoma" w:hAnsi="Tahoma" w:cs="Tahoma"/>
                <w:b/>
                <w:sz w:val="18"/>
                <w:szCs w:val="18"/>
              </w:rPr>
              <w:t>ΣΤΟΙΧΕΙΑ ΦΥΣΙΚΟΥ ΑΝΤΙΚΕΙΜΕΝΟΥ ΥΠΟΕΡΓΟΥ</w:t>
            </w:r>
          </w:p>
        </w:tc>
      </w:tr>
      <w:tr w:rsidR="00020268" w:rsidRPr="00616D02" w14:paraId="74BED24A" w14:textId="77777777" w:rsidTr="009A0EBE">
        <w:trPr>
          <w:cantSplit/>
        </w:trPr>
        <w:tc>
          <w:tcPr>
            <w:tcW w:w="10065" w:type="dxa"/>
            <w:shd w:val="clear" w:color="auto" w:fill="auto"/>
          </w:tcPr>
          <w:p w14:paraId="07777A7D" w14:textId="2CB96904" w:rsidR="00F94961" w:rsidRDefault="00F94961" w:rsidP="00616D02">
            <w:pPr>
              <w:numPr>
                <w:ilvl w:val="0"/>
                <w:numId w:val="1"/>
              </w:numPr>
              <w:tabs>
                <w:tab w:val="clear" w:pos="720"/>
                <w:tab w:val="num" w:pos="460"/>
              </w:tabs>
              <w:spacing w:line="240" w:lineRule="exact"/>
              <w:ind w:left="460" w:hanging="426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ΠΕΡΙΓΡΑΦΗ ΦΥΣΙΚΟΥ ΑΝΤΙΚΕΙΜΕΝΟΥ ΥΠΟΕΡΓΟΥ </w:t>
            </w:r>
            <w:r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="00DD4051" w:rsidRPr="00616D02">
              <w:rPr>
                <w:rFonts w:ascii="Tahoma" w:hAnsi="Tahoma" w:cs="Tahoma"/>
                <w:sz w:val="18"/>
                <w:szCs w:val="18"/>
              </w:rPr>
              <w:t xml:space="preserve">ΠΡΟΣΔΙΟΡΙΣΜΟΣ ΦΑΣΕΩΝ ΥΠΟΕΡΓΟΥ </w:t>
            </w:r>
          </w:p>
          <w:p w14:paraId="0DA2C4C9" w14:textId="77777777" w:rsidR="00E25E1D" w:rsidRDefault="00E25E1D" w:rsidP="00F94961">
            <w:pPr>
              <w:spacing w:line="240" w:lineRule="exact"/>
              <w:ind w:left="460"/>
              <w:rPr>
                <w:rFonts w:ascii="Tahoma" w:hAnsi="Tahoma" w:cs="Tahoma"/>
                <w:sz w:val="18"/>
                <w:szCs w:val="18"/>
              </w:rPr>
            </w:pPr>
          </w:p>
          <w:p w14:paraId="38640F6A" w14:textId="77777777" w:rsidR="00E25E1D" w:rsidRPr="007A43B1" w:rsidRDefault="00F94961" w:rsidP="00F94961">
            <w:pPr>
              <w:spacing w:line="240" w:lineRule="exact"/>
              <w:ind w:left="460"/>
              <w:rPr>
                <w:rFonts w:ascii="Tahoma" w:hAnsi="Tahoma" w:cs="Tahoma"/>
                <w:i/>
                <w:sz w:val="18"/>
                <w:szCs w:val="18"/>
              </w:rPr>
            </w:pPr>
            <w:r w:rsidRPr="000519BE"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 w:rsidR="00020268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αναφορά στα βασικά </w:t>
            </w:r>
            <w:r w:rsidR="006638DB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τεχνικά / λειτουργικά 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και λοιπά </w:t>
            </w:r>
            <w:r w:rsidR="00020268" w:rsidRPr="000519BE">
              <w:rPr>
                <w:rFonts w:ascii="Tahoma" w:hAnsi="Tahoma" w:cs="Tahoma"/>
                <w:i/>
                <w:sz w:val="18"/>
                <w:szCs w:val="18"/>
              </w:rPr>
              <w:t>χαρακτηριστικά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, στις φάσεις υλοποίησης </w:t>
            </w:r>
            <w:r w:rsidR="00DA455A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ή στα πακέτα εργασίας 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>και στ</w:t>
            </w:r>
            <w:r w:rsidR="00E529DB" w:rsidRPr="000519BE">
              <w:rPr>
                <w:rFonts w:ascii="Tahoma" w:hAnsi="Tahoma" w:cs="Tahoma"/>
                <w:i/>
                <w:sz w:val="18"/>
                <w:szCs w:val="18"/>
              </w:rPr>
              <w:t>ο/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>α βασικ</w:t>
            </w:r>
            <w:r w:rsidR="00E529DB" w:rsidRPr="000519BE">
              <w:rPr>
                <w:rFonts w:ascii="Tahoma" w:hAnsi="Tahoma" w:cs="Tahoma"/>
                <w:i/>
                <w:sz w:val="18"/>
                <w:szCs w:val="18"/>
              </w:rPr>
              <w:t>ό/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>ά παραδοτέ</w:t>
            </w:r>
            <w:r w:rsidR="00E529DB" w:rsidRPr="000519BE">
              <w:rPr>
                <w:rFonts w:ascii="Tahoma" w:hAnsi="Tahoma" w:cs="Tahoma"/>
                <w:i/>
                <w:sz w:val="18"/>
                <w:szCs w:val="18"/>
              </w:rPr>
              <w:t>ο/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α του </w:t>
            </w:r>
            <w:r w:rsidRPr="000519BE">
              <w:rPr>
                <w:rFonts w:ascii="Tahoma" w:hAnsi="Tahoma" w:cs="Tahoma"/>
                <w:i/>
                <w:sz w:val="18"/>
                <w:szCs w:val="18"/>
              </w:rPr>
              <w:t>υποέργου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) </w:t>
            </w:r>
          </w:p>
          <w:p w14:paraId="71B0186B" w14:textId="77777777"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14:paraId="0BA5A295" w14:textId="77777777"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14:paraId="6C5ADC35" w14:textId="77777777"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7965698" w14:textId="77777777" w:rsidR="008B492C" w:rsidRPr="00616D02" w:rsidRDefault="008B492C" w:rsidP="009E7F27">
      <w:pPr>
        <w:spacing w:line="180" w:lineRule="exact"/>
        <w:jc w:val="center"/>
        <w:rPr>
          <w:rFonts w:ascii="Tahoma" w:hAnsi="Tahoma" w:cs="Tahoma"/>
          <w:sz w:val="18"/>
          <w:szCs w:val="18"/>
        </w:rPr>
      </w:pPr>
    </w:p>
    <w:tbl>
      <w:tblPr>
        <w:tblW w:w="5165" w:type="pct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901"/>
        <w:gridCol w:w="2144"/>
        <w:gridCol w:w="1592"/>
        <w:gridCol w:w="1594"/>
        <w:gridCol w:w="1884"/>
        <w:gridCol w:w="1448"/>
      </w:tblGrid>
      <w:tr w:rsidR="00BE1BFD" w:rsidRPr="00616D02" w14:paraId="2F7EFC54" w14:textId="144159AE" w:rsidTr="000B1134">
        <w:tc>
          <w:tcPr>
            <w:tcW w:w="806" w:type="pct"/>
            <w:gridSpan w:val="2"/>
          </w:tcPr>
          <w:p w14:paraId="4E374CC1" w14:textId="77777777" w:rsidR="00BE1BFD" w:rsidRDefault="00BE1BFD" w:rsidP="000519BE">
            <w:pPr>
              <w:tabs>
                <w:tab w:val="left" w:pos="330"/>
                <w:tab w:val="center" w:pos="4854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pct"/>
            <w:gridSpan w:val="4"/>
            <w:shd w:val="clear" w:color="auto" w:fill="auto"/>
            <w:vAlign w:val="center"/>
          </w:tcPr>
          <w:p w14:paraId="3D84ECD8" w14:textId="5A93CC18" w:rsidR="00BE1BFD" w:rsidRPr="00A9662C" w:rsidRDefault="00BE1BFD" w:rsidP="00CB08E0">
            <w:pPr>
              <w:tabs>
                <w:tab w:val="left" w:pos="330"/>
                <w:tab w:val="center" w:pos="4854"/>
              </w:tabs>
              <w:spacing w:line="200" w:lineRule="exact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</w:r>
            <w:r>
              <w:rPr>
                <w:rFonts w:ascii="Tahoma" w:hAnsi="Tahoma" w:cs="Tahoma"/>
                <w:sz w:val="18"/>
                <w:szCs w:val="18"/>
              </w:rPr>
              <w:tab/>
            </w:r>
            <w:r w:rsidRPr="00A9662C">
              <w:rPr>
                <w:rFonts w:ascii="Tahoma" w:hAnsi="Tahoma" w:cs="Tahoma"/>
                <w:b/>
                <w:sz w:val="18"/>
                <w:szCs w:val="18"/>
              </w:rPr>
              <w:t>ΧΡΟΝΙΚΟΣ ΠΡΟΓΡΑΜΜΑΤΙΣΜΟΣ ΦΑΣΕΩΝ/ ΠΑΚΕΤΩΝ ΕΡΓΑΣΙΑΣ</w:t>
            </w:r>
          </w:p>
        </w:tc>
        <w:tc>
          <w:tcPr>
            <w:tcW w:w="702" w:type="pct"/>
          </w:tcPr>
          <w:p w14:paraId="2A1A1B3D" w14:textId="77777777" w:rsidR="00BE1BFD" w:rsidRDefault="00BE1BFD" w:rsidP="000519BE">
            <w:pPr>
              <w:tabs>
                <w:tab w:val="left" w:pos="330"/>
                <w:tab w:val="center" w:pos="4854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1BFD" w:rsidRPr="00616D02" w14:paraId="70BE1D21" w14:textId="4693C163" w:rsidTr="000B1134">
        <w:tc>
          <w:tcPr>
            <w:tcW w:w="370" w:type="pc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5A2DE89" w14:textId="77777777" w:rsidR="00BE1BFD" w:rsidRPr="00616D02" w:rsidRDefault="00BE1BFD" w:rsidP="00675485">
            <w:pPr>
              <w:pStyle w:val="a9"/>
              <w:numPr>
                <w:ilvl w:val="0"/>
                <w:numId w:val="3"/>
              </w:numPr>
              <w:spacing w:line="200" w:lineRule="exact"/>
              <w:ind w:left="176" w:hanging="176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Α/Α</w:t>
            </w:r>
          </w:p>
        </w:tc>
        <w:tc>
          <w:tcPr>
            <w:tcW w:w="1474" w:type="pct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3FF434" w14:textId="4323CE2E" w:rsidR="00BE1BFD" w:rsidRPr="00616D02" w:rsidRDefault="00BE1BFD" w:rsidP="0012324B">
            <w:pPr>
              <w:pStyle w:val="a9"/>
              <w:numPr>
                <w:ilvl w:val="0"/>
                <w:numId w:val="3"/>
              </w:numPr>
              <w:spacing w:line="200" w:lineRule="exact"/>
              <w:ind w:left="176" w:hanging="176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ΠΕΡΙΓΡΑΦΗ ΦΑΣΗΣ</w:t>
            </w:r>
            <w:r w:rsidR="00174667">
              <w:rPr>
                <w:rFonts w:ascii="Tahoma" w:hAnsi="Tahoma" w:cs="Tahoma"/>
                <w:sz w:val="18"/>
                <w:szCs w:val="18"/>
              </w:rPr>
              <w:t>/ΠΕ</w:t>
            </w:r>
          </w:p>
        </w:tc>
        <w:tc>
          <w:tcPr>
            <w:tcW w:w="771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8F8361" w14:textId="751C47BC" w:rsidR="00BE1BFD" w:rsidRPr="00616D02" w:rsidRDefault="00BE1BFD" w:rsidP="0012324B">
            <w:pPr>
              <w:pStyle w:val="a9"/>
              <w:numPr>
                <w:ilvl w:val="0"/>
                <w:numId w:val="3"/>
              </w:numPr>
              <w:spacing w:line="200" w:lineRule="exact"/>
              <w:ind w:left="317" w:hanging="317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519BE">
              <w:rPr>
                <w:rFonts w:ascii="Tahoma" w:hAnsi="Tahoma" w:cs="Tahoma"/>
                <w:sz w:val="18"/>
                <w:szCs w:val="18"/>
              </w:rPr>
              <w:t>ΠΑΡΑΔΟΤΕΑ</w:t>
            </w:r>
          </w:p>
        </w:tc>
        <w:tc>
          <w:tcPr>
            <w:tcW w:w="772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883ED6" w14:textId="2E4E5F0C" w:rsidR="00BE1BFD" w:rsidRPr="00616D02" w:rsidRDefault="00BE1BFD" w:rsidP="006F1AEA">
            <w:pPr>
              <w:pStyle w:val="a9"/>
              <w:numPr>
                <w:ilvl w:val="0"/>
                <w:numId w:val="3"/>
              </w:numPr>
              <w:spacing w:line="200" w:lineRule="exact"/>
              <w:ind w:left="175" w:hanging="175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ΗΜΕΡΟΜΗΝΙΑ ΕΝΑΡΞΗΣ ΦΑΣΗΣ</w:t>
            </w:r>
            <w:r w:rsidR="00BE72E6">
              <w:rPr>
                <w:rFonts w:ascii="Tahoma" w:hAnsi="Tahoma" w:cs="Tahoma"/>
                <w:sz w:val="18"/>
                <w:szCs w:val="18"/>
              </w:rPr>
              <w:t>/ΠΕ</w:t>
            </w:r>
          </w:p>
        </w:tc>
        <w:tc>
          <w:tcPr>
            <w:tcW w:w="912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9DF90AD" w14:textId="452CA37F" w:rsidR="00BE1BFD" w:rsidRPr="00616D02" w:rsidRDefault="00BE1BFD" w:rsidP="006F1AEA">
            <w:pPr>
              <w:pStyle w:val="a9"/>
              <w:numPr>
                <w:ilvl w:val="0"/>
                <w:numId w:val="3"/>
              </w:numPr>
              <w:spacing w:line="200" w:lineRule="exact"/>
              <w:ind w:left="175" w:hanging="175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  <w:r>
              <w:rPr>
                <w:rFonts w:ascii="Tahoma" w:hAnsi="Tahoma" w:cs="Tahoma"/>
                <w:sz w:val="18"/>
                <w:szCs w:val="18"/>
              </w:rPr>
              <w:t>ΟΛΟΚΛΗΡΩΣ</w:t>
            </w:r>
            <w:r w:rsidRPr="00616D02">
              <w:rPr>
                <w:rFonts w:ascii="Tahoma" w:hAnsi="Tahoma" w:cs="Tahoma"/>
                <w:sz w:val="18"/>
                <w:szCs w:val="18"/>
              </w:rPr>
              <w:t>ΗΣ ΦΑΣΗΣ</w:t>
            </w:r>
            <w:r w:rsidR="00956998">
              <w:rPr>
                <w:rFonts w:ascii="Tahoma" w:hAnsi="Tahoma" w:cs="Tahoma"/>
                <w:sz w:val="18"/>
                <w:szCs w:val="18"/>
              </w:rPr>
              <w:t>/ΠΕ</w:t>
            </w:r>
          </w:p>
        </w:tc>
        <w:tc>
          <w:tcPr>
            <w:tcW w:w="702" w:type="pct"/>
            <w:tcBorders>
              <w:left w:val="dotted" w:sz="4" w:space="0" w:color="auto"/>
            </w:tcBorders>
            <w:vAlign w:val="center"/>
          </w:tcPr>
          <w:p w14:paraId="2D6EBEB8" w14:textId="6BA14E2D" w:rsidR="00BE1BFD" w:rsidRPr="00616D02" w:rsidRDefault="00BE1BFD" w:rsidP="006F1AEA">
            <w:pPr>
              <w:pStyle w:val="a9"/>
              <w:numPr>
                <w:ilvl w:val="0"/>
                <w:numId w:val="3"/>
              </w:numPr>
              <w:spacing w:line="200" w:lineRule="exact"/>
              <w:ind w:left="263" w:hanging="263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ΣΥΝ</w:t>
            </w:r>
            <w:r w:rsidR="00CB08E0">
              <w:rPr>
                <w:rFonts w:ascii="Tahoma" w:hAnsi="Tahoma" w:cs="Tahoma"/>
                <w:sz w:val="18"/>
                <w:szCs w:val="18"/>
              </w:rPr>
              <w:t>ΟΛΙΚΗ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Δ</w:t>
            </w:r>
            <w:r w:rsidR="00113DCD">
              <w:rPr>
                <w:rFonts w:ascii="Tahoma" w:hAnsi="Tahoma" w:cs="Tahoma"/>
                <w:sz w:val="18"/>
                <w:szCs w:val="18"/>
              </w:rPr>
              <w:t>ΗΜΟΣΙΑ ΔΑΠΑΝΗ</w:t>
            </w:r>
          </w:p>
        </w:tc>
      </w:tr>
      <w:tr w:rsidR="00BE1BFD" w:rsidRPr="00616D02" w14:paraId="43FAAFE5" w14:textId="0C9764D3" w:rsidTr="000B1134">
        <w:tc>
          <w:tcPr>
            <w:tcW w:w="370" w:type="pc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870647D" w14:textId="77777777" w:rsidR="00BE1BFD" w:rsidRPr="00616D02" w:rsidRDefault="00BE1BFD" w:rsidP="000519BE">
            <w:pPr>
              <w:spacing w:line="200" w:lineRule="exact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74" w:type="pct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CBDFA9" w14:textId="77777777" w:rsidR="00BE1BFD" w:rsidRPr="00616D02" w:rsidRDefault="00BE1BFD" w:rsidP="000519BE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Φάση 1</w:t>
            </w:r>
            <w:r>
              <w:rPr>
                <w:rFonts w:ascii="Tahoma" w:hAnsi="Tahoma" w:cs="Tahoma"/>
                <w:sz w:val="18"/>
                <w:szCs w:val="18"/>
              </w:rPr>
              <w:t>……/Πακέτο εργασίας 1</w:t>
            </w:r>
            <w:r w:rsidRPr="00616D02">
              <w:rPr>
                <w:rFonts w:ascii="Tahoma" w:hAnsi="Tahoma" w:cs="Tahoma"/>
                <w:sz w:val="18"/>
                <w:szCs w:val="18"/>
              </w:rPr>
              <w:t>:….</w:t>
            </w:r>
          </w:p>
        </w:tc>
        <w:tc>
          <w:tcPr>
            <w:tcW w:w="771" w:type="pct"/>
            <w:tcBorders>
              <w:left w:val="dotted" w:sz="4" w:space="0" w:color="auto"/>
              <w:right w:val="dotted" w:sz="4" w:space="0" w:color="auto"/>
            </w:tcBorders>
          </w:tcPr>
          <w:p w14:paraId="7BDD7129" w14:textId="77777777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2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501E7A" w14:textId="5FAFF1D5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2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EADFE1F" w14:textId="77777777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2" w:type="pct"/>
            <w:tcBorders>
              <w:left w:val="dotted" w:sz="4" w:space="0" w:color="auto"/>
            </w:tcBorders>
          </w:tcPr>
          <w:p w14:paraId="2703AD2C" w14:textId="77777777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1BFD" w:rsidRPr="00616D02" w14:paraId="0155D9D9" w14:textId="53174581" w:rsidTr="000B1134">
        <w:tc>
          <w:tcPr>
            <w:tcW w:w="370" w:type="pc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33ACCB8" w14:textId="77777777" w:rsidR="00BE1BFD" w:rsidRPr="00616D02" w:rsidRDefault="00BE1BFD" w:rsidP="000519BE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4" w:type="pct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CC713C" w14:textId="77777777" w:rsidR="00BE1BFD" w:rsidRPr="00616D02" w:rsidRDefault="00BE1BFD" w:rsidP="000519BE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Φάση 2:….</w:t>
            </w:r>
            <w:r>
              <w:rPr>
                <w:rFonts w:ascii="Tahoma" w:hAnsi="Tahoma" w:cs="Tahoma"/>
                <w:sz w:val="18"/>
                <w:szCs w:val="18"/>
              </w:rPr>
              <w:t xml:space="preserve"> /Πακέτο εργασίας 2</w:t>
            </w:r>
            <w:r w:rsidRPr="00616D02">
              <w:rPr>
                <w:rFonts w:ascii="Tahoma" w:hAnsi="Tahoma" w:cs="Tahoma"/>
                <w:sz w:val="18"/>
                <w:szCs w:val="18"/>
              </w:rPr>
              <w:t>:….</w:t>
            </w:r>
          </w:p>
        </w:tc>
        <w:tc>
          <w:tcPr>
            <w:tcW w:w="771" w:type="pct"/>
            <w:tcBorders>
              <w:left w:val="dotted" w:sz="4" w:space="0" w:color="auto"/>
              <w:right w:val="dotted" w:sz="4" w:space="0" w:color="auto"/>
            </w:tcBorders>
          </w:tcPr>
          <w:p w14:paraId="53AE47C3" w14:textId="77777777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2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20BBBB" w14:textId="794B2A9A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2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1CEB07F" w14:textId="77777777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2" w:type="pct"/>
            <w:tcBorders>
              <w:left w:val="dotted" w:sz="4" w:space="0" w:color="auto"/>
            </w:tcBorders>
          </w:tcPr>
          <w:p w14:paraId="3ED23B82" w14:textId="77777777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1BFD" w:rsidRPr="00616D02" w14:paraId="6BF5ABE5" w14:textId="2241B54F" w:rsidTr="000B1134">
        <w:tc>
          <w:tcPr>
            <w:tcW w:w="370" w:type="pc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59307E9" w14:textId="77777777" w:rsidR="00BE1BFD" w:rsidRPr="00616D02" w:rsidRDefault="00BE1BFD" w:rsidP="000519BE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4" w:type="pct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A36AB0" w14:textId="77777777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  <w:tc>
          <w:tcPr>
            <w:tcW w:w="771" w:type="pct"/>
            <w:tcBorders>
              <w:left w:val="dotted" w:sz="4" w:space="0" w:color="auto"/>
              <w:right w:val="dotted" w:sz="4" w:space="0" w:color="auto"/>
            </w:tcBorders>
          </w:tcPr>
          <w:p w14:paraId="0EDDB394" w14:textId="77777777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2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40963E" w14:textId="6003DA61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2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4D073C2" w14:textId="77777777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2" w:type="pct"/>
            <w:tcBorders>
              <w:left w:val="dotted" w:sz="4" w:space="0" w:color="auto"/>
            </w:tcBorders>
          </w:tcPr>
          <w:p w14:paraId="4DD54B53" w14:textId="77777777" w:rsidR="00BE1BFD" w:rsidRPr="00616D02" w:rsidRDefault="00BE1BFD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AD068E7" w14:textId="77777777" w:rsidR="00020268" w:rsidRDefault="00020268" w:rsidP="009E7F27">
      <w:pPr>
        <w:spacing w:line="180" w:lineRule="exact"/>
        <w:jc w:val="center"/>
        <w:rPr>
          <w:rFonts w:ascii="Tahoma" w:hAnsi="Tahoma" w:cs="Tahoma"/>
          <w:sz w:val="18"/>
          <w:szCs w:val="18"/>
        </w:rPr>
      </w:pPr>
    </w:p>
    <w:p w14:paraId="36A9475F" w14:textId="77777777" w:rsidR="00BE1BFD" w:rsidRDefault="00BE1BFD">
      <w:pPr>
        <w:spacing w:before="0" w:after="0"/>
        <w:jc w:val="left"/>
      </w:pPr>
    </w:p>
    <w:tbl>
      <w:tblPr>
        <w:tblW w:w="10065" w:type="dxa"/>
        <w:tblInd w:w="-176" w:type="dxa"/>
        <w:tblBorders>
          <w:top w:val="dotted" w:sz="4" w:space="0" w:color="auto"/>
          <w:left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276"/>
        <w:gridCol w:w="3827"/>
        <w:gridCol w:w="2693"/>
      </w:tblGrid>
      <w:tr w:rsidR="00687D9F" w:rsidRPr="00616D02" w14:paraId="4BFAF04D" w14:textId="77777777" w:rsidTr="004D0A9F">
        <w:tc>
          <w:tcPr>
            <w:tcW w:w="10065" w:type="dxa"/>
            <w:gridSpan w:val="4"/>
            <w:shd w:val="clear" w:color="auto" w:fill="auto"/>
          </w:tcPr>
          <w:p w14:paraId="0007F2D1" w14:textId="5DAA41FB" w:rsidR="00687D9F" w:rsidRPr="00E70F77" w:rsidRDefault="00687D9F" w:rsidP="00BC7955">
            <w:pPr>
              <w:spacing w:line="18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6" w:name="_Toc400353574"/>
            <w:r w:rsidRPr="00E70F77">
              <w:rPr>
                <w:rFonts w:ascii="Tahoma" w:hAnsi="Tahoma" w:cs="Tahoma"/>
                <w:b/>
                <w:sz w:val="20"/>
                <w:szCs w:val="20"/>
              </w:rPr>
              <w:t>ΧΩΡΟΘΕΤΗΣΗ ΥΠΟΕΡΓΟΥ</w:t>
            </w:r>
          </w:p>
        </w:tc>
      </w:tr>
      <w:tr w:rsidR="004D0A9F" w:rsidRPr="00616D02" w14:paraId="29ED2038" w14:textId="77777777" w:rsidTr="004D0A9F">
        <w:tc>
          <w:tcPr>
            <w:tcW w:w="2269" w:type="dxa"/>
            <w:shd w:val="clear" w:color="auto" w:fill="auto"/>
          </w:tcPr>
          <w:p w14:paraId="065EF7BC" w14:textId="18066CD0" w:rsidR="004D0A9F" w:rsidRPr="00E70F77" w:rsidDel="00DC7113" w:rsidRDefault="004D0A9F" w:rsidP="00BC7955">
            <w:pPr>
              <w:spacing w:line="18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529CBA" w14:textId="028C3BC0" w:rsidR="004D0A9F" w:rsidRPr="00E70F77" w:rsidDel="00DC7113" w:rsidRDefault="004D0A9F" w:rsidP="00BC7955">
            <w:pPr>
              <w:spacing w:line="18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 w:rsidRPr="00616D02">
              <w:rPr>
                <w:rFonts w:ascii="Tahoma" w:hAnsi="Tahoma" w:cs="Tahoma"/>
                <w:sz w:val="18"/>
                <w:szCs w:val="18"/>
              </w:rPr>
              <w:t>. ΚΩΔΙΚΟΣ</w:t>
            </w:r>
          </w:p>
        </w:tc>
        <w:tc>
          <w:tcPr>
            <w:tcW w:w="3827" w:type="dxa"/>
            <w:shd w:val="clear" w:color="auto" w:fill="auto"/>
          </w:tcPr>
          <w:p w14:paraId="70532C3D" w14:textId="61FD1F14" w:rsidR="004D0A9F" w:rsidRPr="00E70F77" w:rsidDel="00DC7113" w:rsidRDefault="004D0A9F" w:rsidP="00BC7955">
            <w:pPr>
              <w:spacing w:line="18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II</w:t>
            </w:r>
            <w:r w:rsidRPr="00750BA5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616D02">
              <w:rPr>
                <w:rFonts w:ascii="Tahoma" w:hAnsi="Tahoma" w:cs="Tahoma"/>
                <w:sz w:val="18"/>
                <w:szCs w:val="18"/>
              </w:rPr>
              <w:t>ΠΕΡΙΓΡΑΦΗ</w:t>
            </w:r>
          </w:p>
        </w:tc>
        <w:tc>
          <w:tcPr>
            <w:tcW w:w="2693" w:type="dxa"/>
            <w:shd w:val="clear" w:color="auto" w:fill="auto"/>
          </w:tcPr>
          <w:p w14:paraId="6465A162" w14:textId="69070308" w:rsidR="004D0A9F" w:rsidRPr="00E70F77" w:rsidDel="00DC7113" w:rsidRDefault="004D0A9F" w:rsidP="006F1AEA">
            <w:pPr>
              <w:spacing w:line="180" w:lineRule="exact"/>
              <w:ind w:left="351" w:hanging="351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III</w:t>
            </w:r>
            <w:r w:rsidRPr="00616D02">
              <w:rPr>
                <w:rFonts w:ascii="Tahoma" w:hAnsi="Tahoma" w:cs="Tahoma"/>
                <w:sz w:val="18"/>
                <w:szCs w:val="18"/>
              </w:rPr>
              <w:t>. ΠΟΣΟΣΤΟ (%) ΕΠΙ ΤΗΣ ΕΠΙΛΕΞΙΜΗΣ ΔΗΜΟΣΙΑΣ ΔΑΠΑΝΗΣ ΤΟΥ ΥΠΟΕΡΓΟΥ</w:t>
            </w:r>
          </w:p>
        </w:tc>
      </w:tr>
      <w:tr w:rsidR="00750BA5" w:rsidRPr="00616D02" w14:paraId="6BDE455A" w14:textId="77777777" w:rsidTr="00EA1E41">
        <w:trPr>
          <w:trHeight w:val="351"/>
        </w:trPr>
        <w:tc>
          <w:tcPr>
            <w:tcW w:w="2269" w:type="dxa"/>
            <w:vMerge w:val="restart"/>
            <w:shd w:val="clear" w:color="auto" w:fill="auto"/>
          </w:tcPr>
          <w:p w14:paraId="5EF8E751" w14:textId="75C1FA52" w:rsidR="00750BA5" w:rsidRPr="00E70F77" w:rsidDel="00DC7113" w:rsidRDefault="00750BA5" w:rsidP="0012324B">
            <w:pPr>
              <w:pStyle w:val="a9"/>
              <w:numPr>
                <w:ilvl w:val="0"/>
                <w:numId w:val="3"/>
              </w:numPr>
              <w:spacing w:line="200" w:lineRule="exact"/>
              <w:ind w:left="176" w:hanging="176"/>
              <w:contextualSpacing w:val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ΓΕΩΓΡΑΦΙΚΗ ΘΕΣΗ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0DCEEE56" w14:textId="60592E2E" w:rsidR="00750BA5" w:rsidRPr="00750BA5" w:rsidRDefault="00750BA5" w:rsidP="00BC7955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shd w:val="clear" w:color="auto" w:fill="auto"/>
          </w:tcPr>
          <w:p w14:paraId="569A1FE6" w14:textId="77777777" w:rsidR="00750BA5" w:rsidRPr="00750BA5" w:rsidRDefault="00750BA5" w:rsidP="00BC7955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shd w:val="clear" w:color="auto" w:fill="auto"/>
          </w:tcPr>
          <w:p w14:paraId="71C69F68" w14:textId="77777777" w:rsidR="00750BA5" w:rsidRPr="00750BA5" w:rsidRDefault="00750BA5" w:rsidP="00BC7955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0BA5" w:rsidRPr="00616D02" w14:paraId="29191FC7" w14:textId="77777777" w:rsidTr="006A1647">
        <w:tc>
          <w:tcPr>
            <w:tcW w:w="2269" w:type="dxa"/>
            <w:vMerge/>
            <w:tcBorders>
              <w:bottom w:val="dotted" w:sz="4" w:space="0" w:color="auto"/>
            </w:tcBorders>
            <w:shd w:val="clear" w:color="auto" w:fill="auto"/>
          </w:tcPr>
          <w:p w14:paraId="6C1A1462" w14:textId="77777777" w:rsidR="00750BA5" w:rsidRPr="00E70F77" w:rsidDel="00DC7113" w:rsidRDefault="00750BA5" w:rsidP="00BC7955">
            <w:pPr>
              <w:spacing w:line="18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3F8CEAAA" w14:textId="2EA0DCA7" w:rsidR="00750BA5" w:rsidRPr="00750BA5" w:rsidRDefault="00750BA5" w:rsidP="00BC7955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shd w:val="clear" w:color="auto" w:fill="auto"/>
          </w:tcPr>
          <w:p w14:paraId="1C13475D" w14:textId="77777777" w:rsidR="00750BA5" w:rsidRPr="00750BA5" w:rsidRDefault="00750BA5" w:rsidP="00BC7955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shd w:val="clear" w:color="auto" w:fill="auto"/>
          </w:tcPr>
          <w:p w14:paraId="2AA578D4" w14:textId="77777777" w:rsidR="00750BA5" w:rsidRPr="00750BA5" w:rsidRDefault="00750BA5" w:rsidP="00BC7955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C2BEEF4" w14:textId="7BD409A9" w:rsidR="001A1D53" w:rsidRDefault="001A1D53" w:rsidP="003F04F7"/>
    <w:p w14:paraId="4BC826B4" w14:textId="77777777" w:rsidR="004D0A9F" w:rsidRDefault="004D0A9F" w:rsidP="003F04F7"/>
    <w:p w14:paraId="0007A6A1" w14:textId="77777777" w:rsidR="004D0A9F" w:rsidRPr="003F04F7" w:rsidRDefault="004D0A9F" w:rsidP="003F04F7">
      <w:pPr>
        <w:sectPr w:rsidR="004D0A9F" w:rsidRPr="003F04F7" w:rsidSect="00006D90">
          <w:pgSz w:w="11907" w:h="16840" w:code="9"/>
          <w:pgMar w:top="729" w:right="992" w:bottom="1276" w:left="1134" w:header="720" w:footer="232" w:gutter="0"/>
          <w:cols w:space="720"/>
          <w:docGrid w:linePitch="218"/>
        </w:sectPr>
      </w:pPr>
    </w:p>
    <w:tbl>
      <w:tblPr>
        <w:tblW w:w="1533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5338"/>
      </w:tblGrid>
      <w:tr w:rsidR="00020268" w:rsidRPr="00616D02" w14:paraId="4D45FF92" w14:textId="77777777" w:rsidTr="00B073C4">
        <w:tc>
          <w:tcPr>
            <w:tcW w:w="1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CCCC"/>
          </w:tcPr>
          <w:p w14:paraId="5D8B8A50" w14:textId="77777777" w:rsidR="00020268" w:rsidRPr="00616D02" w:rsidRDefault="00020268" w:rsidP="004B5BE3">
            <w:pPr>
              <w:pStyle w:val="2"/>
              <w:spacing w:line="240" w:lineRule="exact"/>
              <w:rPr>
                <w:rFonts w:ascii="Tahoma" w:hAnsi="Tahoma" w:cs="Tahoma"/>
                <w:szCs w:val="20"/>
              </w:rPr>
            </w:pPr>
            <w:r w:rsidRPr="00616D02">
              <w:rPr>
                <w:rFonts w:ascii="Tahoma" w:hAnsi="Tahoma" w:cs="Tahoma"/>
                <w:szCs w:val="20"/>
              </w:rPr>
              <w:lastRenderedPageBreak/>
              <w:t xml:space="preserve">ΤΜΗΜΑ </w:t>
            </w:r>
            <w:r w:rsidR="00DC017E">
              <w:rPr>
                <w:rFonts w:ascii="Tahoma" w:hAnsi="Tahoma" w:cs="Tahoma"/>
                <w:szCs w:val="20"/>
              </w:rPr>
              <w:t>Δ</w:t>
            </w:r>
            <w:r w:rsidRPr="00616D02">
              <w:rPr>
                <w:rFonts w:ascii="Tahoma" w:hAnsi="Tahoma" w:cs="Tahoma"/>
                <w:szCs w:val="20"/>
              </w:rPr>
              <w:t xml:space="preserve">: ΧΡΗΜΑΤΟΔΟΤΙΚΟ ΣΧΕΔΙΟ </w:t>
            </w:r>
            <w:bookmarkEnd w:id="6"/>
          </w:p>
        </w:tc>
      </w:tr>
    </w:tbl>
    <w:p w14:paraId="116A5C15" w14:textId="3BA91F7F" w:rsidR="00D2737C" w:rsidRPr="00FF2124" w:rsidRDefault="00D2737C" w:rsidP="002A4DAF">
      <w:pPr>
        <w:spacing w:before="0" w:after="0" w:line="120" w:lineRule="atLeast"/>
        <w:rPr>
          <w:sz w:val="10"/>
        </w:rPr>
      </w:pPr>
    </w:p>
    <w:p w14:paraId="385B5584" w14:textId="77777777" w:rsidR="00A15B8E" w:rsidRPr="00FF2124" w:rsidRDefault="00A15B8E" w:rsidP="002A4DAF">
      <w:pPr>
        <w:spacing w:before="0" w:after="0" w:line="120" w:lineRule="atLeast"/>
      </w:pPr>
    </w:p>
    <w:tbl>
      <w:tblPr>
        <w:tblStyle w:val="a6"/>
        <w:tblpPr w:leftFromText="180" w:rightFromText="180" w:vertAnchor="text" w:tblpY="1"/>
        <w:tblOverlap w:val="never"/>
        <w:tblW w:w="153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828"/>
        <w:gridCol w:w="1276"/>
        <w:gridCol w:w="1418"/>
        <w:gridCol w:w="1134"/>
        <w:gridCol w:w="6945"/>
      </w:tblGrid>
      <w:tr w:rsidR="00114B24" w:rsidRPr="002471D0" w14:paraId="63E45420" w14:textId="77777777" w:rsidTr="00B073C4">
        <w:trPr>
          <w:trHeight w:val="280"/>
          <w:tblHeader/>
        </w:trPr>
        <w:tc>
          <w:tcPr>
            <w:tcW w:w="15304" w:type="dxa"/>
            <w:gridSpan w:val="6"/>
            <w:vAlign w:val="center"/>
          </w:tcPr>
          <w:p w14:paraId="22EC7229" w14:textId="5AB90B21" w:rsidR="00114B24" w:rsidRPr="002471D0" w:rsidRDefault="00114B24" w:rsidP="003C2518">
            <w:pPr>
              <w:tabs>
                <w:tab w:val="left" w:pos="273"/>
              </w:tabs>
              <w:spacing w:before="120" w:after="120" w:line="180" w:lineRule="atLeast"/>
              <w:ind w:left="425"/>
              <w:jc w:val="center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  <w:b/>
              </w:rPr>
              <w:t xml:space="preserve">ΚΑΤΑΝΟΜΗ ΔΗΜΟΣΙΑΣ ΔΑΠΑΝΗΣ </w:t>
            </w:r>
            <w:r w:rsidR="002014B0" w:rsidRPr="002471D0">
              <w:rPr>
                <w:rFonts w:ascii="Tahoma" w:hAnsi="Tahoma" w:cs="Tahoma"/>
                <w:b/>
              </w:rPr>
              <w:t>ΥΠΟΕΡΓΟΥ</w:t>
            </w:r>
            <w:r w:rsidR="007A43B1" w:rsidRPr="002471D0">
              <w:rPr>
                <w:rFonts w:ascii="Tahoma" w:hAnsi="Tahoma" w:cs="Tahoma"/>
                <w:b/>
              </w:rPr>
              <w:t xml:space="preserve"> </w:t>
            </w:r>
            <w:r w:rsidRPr="002471D0">
              <w:rPr>
                <w:rFonts w:ascii="Tahoma" w:hAnsi="Tahoma" w:cs="Tahoma"/>
                <w:b/>
              </w:rPr>
              <w:t>ΑΝΑ ΚΑΤΗΓΟΡΙΑ ΔΑΠΑΝΗΣ</w:t>
            </w:r>
          </w:p>
        </w:tc>
      </w:tr>
      <w:tr w:rsidR="00661D86" w:rsidRPr="002471D0" w14:paraId="049B9822" w14:textId="77777777" w:rsidTr="000B0DFB">
        <w:trPr>
          <w:trHeight w:val="258"/>
          <w:tblHeader/>
        </w:trPr>
        <w:tc>
          <w:tcPr>
            <w:tcW w:w="4531" w:type="dxa"/>
            <w:gridSpan w:val="2"/>
            <w:shd w:val="clear" w:color="auto" w:fill="BFBFBF" w:themeFill="background1" w:themeFillShade="BF"/>
            <w:vAlign w:val="center"/>
          </w:tcPr>
          <w:p w14:paraId="497C4988" w14:textId="77777777" w:rsidR="006A087A" w:rsidRPr="000B0DFB" w:rsidRDefault="006A087A" w:rsidP="002471D0">
            <w:pPr>
              <w:pStyle w:val="a9"/>
              <w:numPr>
                <w:ilvl w:val="0"/>
                <w:numId w:val="4"/>
              </w:numPr>
              <w:tabs>
                <w:tab w:val="left" w:pos="244"/>
              </w:tabs>
              <w:spacing w:before="40" w:after="40" w:line="180" w:lineRule="atLeast"/>
              <w:ind w:left="318" w:hanging="284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0B0DFB">
              <w:rPr>
                <w:rFonts w:ascii="Tahoma" w:hAnsi="Tahoma" w:cs="Tahoma"/>
                <w:b/>
              </w:rPr>
              <w:t>ΚΑΤΗΓΟΡΙΕΣ ΔΑΠΑΝΩΝ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01DD48D" w14:textId="77777777" w:rsidR="006A087A" w:rsidRPr="000B0DFB" w:rsidRDefault="006A087A" w:rsidP="002471D0">
            <w:pPr>
              <w:pStyle w:val="a9"/>
              <w:numPr>
                <w:ilvl w:val="0"/>
                <w:numId w:val="4"/>
              </w:numPr>
              <w:tabs>
                <w:tab w:val="left" w:pos="175"/>
              </w:tabs>
              <w:spacing w:before="40" w:after="4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b/>
                <w:sz w:val="14"/>
              </w:rPr>
            </w:pPr>
            <w:r w:rsidRPr="000B0DFB">
              <w:rPr>
                <w:rFonts w:ascii="Tahoma" w:hAnsi="Tahoma" w:cs="Tahoma"/>
                <w:b/>
                <w:sz w:val="14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536FFF83" w14:textId="346EADD0" w:rsidR="006A087A" w:rsidRPr="000B1134" w:rsidRDefault="00CC035E" w:rsidP="000B0DFB">
            <w:pPr>
              <w:pStyle w:val="a9"/>
              <w:numPr>
                <w:ilvl w:val="0"/>
                <w:numId w:val="4"/>
              </w:numPr>
              <w:tabs>
                <w:tab w:val="left" w:pos="175"/>
              </w:tabs>
              <w:spacing w:before="40" w:after="4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b/>
                <w:sz w:val="14"/>
              </w:rPr>
            </w:pPr>
            <w:r w:rsidRPr="000B1134">
              <w:rPr>
                <w:rFonts w:ascii="Tahoma" w:hAnsi="Tahoma" w:cs="Tahoma"/>
                <w:b/>
                <w:sz w:val="14"/>
              </w:rPr>
              <w:t xml:space="preserve">ΣΥΓΧΡΗΜΑΤΟΔΟΤΟΥΜΕΝΗ </w:t>
            </w:r>
            <w:r w:rsidR="00687D9F" w:rsidRPr="000B1134">
              <w:rPr>
                <w:rFonts w:ascii="Tahoma" w:hAnsi="Tahoma" w:cs="Tahoma"/>
                <w:b/>
                <w:sz w:val="14"/>
              </w:rPr>
              <w:t xml:space="preserve"> </w:t>
            </w:r>
            <w:r w:rsidR="006A087A" w:rsidRPr="000B1134">
              <w:rPr>
                <w:rFonts w:ascii="Tahoma" w:hAnsi="Tahoma" w:cs="Tahoma"/>
                <w:b/>
                <w:sz w:val="14"/>
              </w:rPr>
              <w:t>ΔΗΜΟΣΙΑ ΔΑΠΑΝΗ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0AAA19B6" w14:textId="77777777" w:rsidR="006A087A" w:rsidRPr="000B0DFB" w:rsidRDefault="006A087A" w:rsidP="002471D0">
            <w:pPr>
              <w:pStyle w:val="a9"/>
              <w:numPr>
                <w:ilvl w:val="0"/>
                <w:numId w:val="4"/>
              </w:numPr>
              <w:tabs>
                <w:tab w:val="left" w:pos="175"/>
              </w:tabs>
              <w:spacing w:before="40" w:after="4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b/>
                <w:sz w:val="14"/>
              </w:rPr>
            </w:pPr>
            <w:r w:rsidRPr="000B0DFB">
              <w:rPr>
                <w:rFonts w:ascii="Tahoma" w:hAnsi="Tahoma" w:cs="Tahoma"/>
                <w:b/>
                <w:sz w:val="14"/>
              </w:rPr>
              <w:t>ΜΗ ΕΠΙΛΕΞΙΜΗ ΔΗΜΟΣΙΑ ΔΑΠΑΝΗ</w:t>
            </w:r>
          </w:p>
        </w:tc>
        <w:tc>
          <w:tcPr>
            <w:tcW w:w="6945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3AA91BC8" w14:textId="77777777" w:rsidR="006A087A" w:rsidRPr="000B0DFB" w:rsidRDefault="006A087A" w:rsidP="002471D0">
            <w:pPr>
              <w:pStyle w:val="a9"/>
              <w:numPr>
                <w:ilvl w:val="0"/>
                <w:numId w:val="4"/>
              </w:numPr>
              <w:tabs>
                <w:tab w:val="left" w:pos="175"/>
              </w:tabs>
              <w:spacing w:before="40" w:after="4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b/>
                <w:sz w:val="14"/>
              </w:rPr>
            </w:pPr>
            <w:r w:rsidRPr="000B0DFB">
              <w:rPr>
                <w:rFonts w:ascii="Tahoma" w:hAnsi="Tahoma" w:cs="Tahoma"/>
                <w:b/>
                <w:sz w:val="14"/>
              </w:rPr>
              <w:t>ΣΧΟΛΙΑ</w:t>
            </w:r>
          </w:p>
        </w:tc>
      </w:tr>
      <w:tr w:rsidR="000765CF" w:rsidRPr="002471D0" w14:paraId="3B570FF3" w14:textId="77777777" w:rsidTr="000B0DFB">
        <w:trPr>
          <w:trHeight w:val="444"/>
        </w:trPr>
        <w:tc>
          <w:tcPr>
            <w:tcW w:w="4531" w:type="dxa"/>
            <w:gridSpan w:val="2"/>
            <w:shd w:val="clear" w:color="auto" w:fill="D9D9D9" w:themeFill="background1" w:themeFillShade="D9"/>
            <w:vAlign w:val="center"/>
          </w:tcPr>
          <w:p w14:paraId="09B81FF7" w14:textId="7B482DBC" w:rsidR="007823CA" w:rsidRPr="002471D0" w:rsidRDefault="007823CA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  <w:b/>
              </w:rPr>
            </w:pPr>
            <w:r w:rsidRPr="002471D0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7AEF961" w14:textId="77777777" w:rsidR="007823CA" w:rsidRPr="002471D0" w:rsidRDefault="007823CA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EA1F65A" w14:textId="77777777" w:rsidR="007823CA" w:rsidRPr="002471D0" w:rsidRDefault="007823CA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67494C3" w14:textId="77777777" w:rsidR="007823CA" w:rsidRPr="002471D0" w:rsidRDefault="007823CA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D9D9D9" w:themeFill="background1" w:themeFillShade="D9"/>
            <w:vAlign w:val="center"/>
          </w:tcPr>
          <w:p w14:paraId="717BF446" w14:textId="77777777" w:rsidR="007823CA" w:rsidRPr="002471D0" w:rsidRDefault="007823CA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4EE67024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4C46AE10" w14:textId="05D35420" w:rsidR="007D2D1D" w:rsidRPr="002471D0" w:rsidRDefault="007D2D1D" w:rsidP="007D2D1D">
            <w:pPr>
              <w:tabs>
                <w:tab w:val="left" w:pos="273"/>
              </w:tabs>
              <w:spacing w:before="40" w:after="40" w:line="180" w:lineRule="atLeast"/>
              <w:ind w:right="-101"/>
              <w:jc w:val="left"/>
              <w:rPr>
                <w:rFonts w:ascii="Tahoma" w:hAnsi="Tahoma" w:cs="Tahoma"/>
                <w:b/>
              </w:rPr>
            </w:pPr>
            <w:r w:rsidRPr="002471D0">
              <w:rPr>
                <w:rFonts w:ascii="Tahoma" w:hAnsi="Tahoma" w:cs="Tahoma"/>
                <w:b/>
              </w:rPr>
              <w:t xml:space="preserve">Α.1  </w:t>
            </w:r>
          </w:p>
        </w:tc>
        <w:tc>
          <w:tcPr>
            <w:tcW w:w="3828" w:type="dxa"/>
            <w:vAlign w:val="center"/>
          </w:tcPr>
          <w:p w14:paraId="7AA06841" w14:textId="2C823492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  <w:b/>
              </w:rPr>
            </w:pPr>
            <w:r w:rsidRPr="002471D0">
              <w:rPr>
                <w:rFonts w:ascii="Tahoma" w:hAnsi="Tahoma" w:cs="Tahoma"/>
                <w:b/>
              </w:rPr>
              <w:t>ΑΜΕΣΕΣ ΔΑΠΑΝΕΣ</w:t>
            </w:r>
          </w:p>
        </w:tc>
        <w:tc>
          <w:tcPr>
            <w:tcW w:w="1276" w:type="dxa"/>
            <w:vAlign w:val="center"/>
          </w:tcPr>
          <w:p w14:paraId="1C341756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6FF039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5F741B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22F5E888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54C3749B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5C85EDE3" w14:textId="1BB30D5C" w:rsidR="007D2D1D" w:rsidRPr="002471D0" w:rsidRDefault="007D2D1D" w:rsidP="007D2D1D">
            <w:pPr>
              <w:tabs>
                <w:tab w:val="left" w:pos="176"/>
              </w:tabs>
              <w:spacing w:before="40" w:after="40" w:line="180" w:lineRule="atLeast"/>
              <w:ind w:right="-101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 xml:space="preserve">Α.1.1  </w:t>
            </w:r>
          </w:p>
        </w:tc>
        <w:tc>
          <w:tcPr>
            <w:tcW w:w="3828" w:type="dxa"/>
            <w:vAlign w:val="center"/>
          </w:tcPr>
          <w:p w14:paraId="10606B3D" w14:textId="01F178DB" w:rsidR="007D2D1D" w:rsidRPr="002471D0" w:rsidRDefault="007D2D1D" w:rsidP="007823CA">
            <w:pPr>
              <w:tabs>
                <w:tab w:val="left" w:pos="176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>Άμεσες δαπάνες προσωπικού</w:t>
            </w:r>
          </w:p>
        </w:tc>
        <w:tc>
          <w:tcPr>
            <w:tcW w:w="1276" w:type="dxa"/>
            <w:vAlign w:val="center"/>
          </w:tcPr>
          <w:p w14:paraId="122120D3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BF50C21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DF20C9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64F98DD8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610AF58E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3803DBA9" w14:textId="626C07D5" w:rsidR="007D2D1D" w:rsidRPr="002471D0" w:rsidRDefault="007D2D1D" w:rsidP="007D2D1D">
            <w:pPr>
              <w:pStyle w:val="a9"/>
              <w:tabs>
                <w:tab w:val="left" w:pos="176"/>
              </w:tabs>
              <w:spacing w:before="40" w:after="40" w:line="180" w:lineRule="atLeast"/>
              <w:ind w:left="0" w:right="-101"/>
              <w:contextualSpacing w:val="0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  <w:lang w:val="en-US"/>
              </w:rPr>
              <w:t>A</w:t>
            </w:r>
            <w:r w:rsidRPr="002471D0">
              <w:rPr>
                <w:rFonts w:ascii="Tahoma" w:hAnsi="Tahoma" w:cs="Tahoma"/>
              </w:rPr>
              <w:t xml:space="preserve">.1.2  </w:t>
            </w:r>
          </w:p>
        </w:tc>
        <w:tc>
          <w:tcPr>
            <w:tcW w:w="3828" w:type="dxa"/>
            <w:vAlign w:val="center"/>
          </w:tcPr>
          <w:p w14:paraId="023B3DFF" w14:textId="46C5DED9" w:rsidR="007D2D1D" w:rsidRPr="002471D0" w:rsidRDefault="007D2D1D" w:rsidP="007823CA">
            <w:pPr>
              <w:pStyle w:val="a9"/>
              <w:tabs>
                <w:tab w:val="left" w:pos="176"/>
              </w:tabs>
              <w:spacing w:before="40" w:after="40" w:line="180" w:lineRule="atLeast"/>
              <w:ind w:left="477" w:hanging="477"/>
              <w:contextualSpacing w:val="0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>Πάγια στοιχεία</w:t>
            </w:r>
          </w:p>
        </w:tc>
        <w:tc>
          <w:tcPr>
            <w:tcW w:w="1276" w:type="dxa"/>
            <w:vAlign w:val="center"/>
          </w:tcPr>
          <w:p w14:paraId="09E3BC35" w14:textId="77777777" w:rsidR="007D2D1D" w:rsidRPr="002471D0" w:rsidRDefault="007D2D1D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0B7E5F2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FD1A3B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6DE40E71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5DAA27F2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09833517" w14:textId="23672A45" w:rsidR="007D2D1D" w:rsidRPr="002471D0" w:rsidRDefault="007D2D1D" w:rsidP="007D2D1D">
            <w:pPr>
              <w:pStyle w:val="a9"/>
              <w:tabs>
                <w:tab w:val="left" w:pos="176"/>
              </w:tabs>
              <w:spacing w:before="40" w:after="40" w:line="180" w:lineRule="atLeast"/>
              <w:ind w:left="0" w:right="-101"/>
              <w:contextualSpacing w:val="0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  <w:lang w:val="en-US"/>
              </w:rPr>
              <w:t>A</w:t>
            </w:r>
            <w:r w:rsidRPr="002471D0">
              <w:rPr>
                <w:rFonts w:ascii="Tahoma" w:hAnsi="Tahoma" w:cs="Tahoma"/>
              </w:rPr>
              <w:t xml:space="preserve">.1.3  </w:t>
            </w:r>
          </w:p>
        </w:tc>
        <w:tc>
          <w:tcPr>
            <w:tcW w:w="3828" w:type="dxa"/>
            <w:vAlign w:val="center"/>
          </w:tcPr>
          <w:p w14:paraId="63EC91EC" w14:textId="1FAFAEB2" w:rsidR="007D2D1D" w:rsidRPr="002471D0" w:rsidRDefault="007D2D1D" w:rsidP="007823CA">
            <w:pPr>
              <w:pStyle w:val="a9"/>
              <w:tabs>
                <w:tab w:val="left" w:pos="176"/>
              </w:tabs>
              <w:spacing w:before="40" w:after="4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>Άλλες προμήθειες και υπηρεσίες</w:t>
            </w:r>
          </w:p>
        </w:tc>
        <w:tc>
          <w:tcPr>
            <w:tcW w:w="1276" w:type="dxa"/>
            <w:vAlign w:val="center"/>
          </w:tcPr>
          <w:p w14:paraId="73C5F195" w14:textId="77777777" w:rsidR="007D2D1D" w:rsidRPr="002471D0" w:rsidRDefault="007D2D1D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BD1D100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4BA7D2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7071ED51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20FEE7BD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777EC123" w14:textId="2FB20365" w:rsidR="007D2D1D" w:rsidRPr="002471D0" w:rsidRDefault="007D2D1D" w:rsidP="007D2D1D">
            <w:pPr>
              <w:pStyle w:val="a9"/>
              <w:tabs>
                <w:tab w:val="left" w:pos="176"/>
              </w:tabs>
              <w:spacing w:before="40" w:after="40" w:line="180" w:lineRule="atLeast"/>
              <w:ind w:left="0" w:right="-101"/>
              <w:contextualSpacing w:val="0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  <w:lang w:val="en-US"/>
              </w:rPr>
              <w:t>A</w:t>
            </w:r>
            <w:r w:rsidRPr="002471D0">
              <w:rPr>
                <w:rFonts w:ascii="Tahoma" w:hAnsi="Tahoma" w:cs="Tahoma"/>
              </w:rPr>
              <w:t xml:space="preserve">.1.4  </w:t>
            </w:r>
          </w:p>
        </w:tc>
        <w:tc>
          <w:tcPr>
            <w:tcW w:w="3828" w:type="dxa"/>
            <w:vAlign w:val="center"/>
          </w:tcPr>
          <w:p w14:paraId="2983E137" w14:textId="3557B813" w:rsidR="007D2D1D" w:rsidRPr="002471D0" w:rsidRDefault="007D2D1D" w:rsidP="007823CA">
            <w:pPr>
              <w:pStyle w:val="a9"/>
              <w:tabs>
                <w:tab w:val="left" w:pos="176"/>
              </w:tabs>
              <w:spacing w:before="40" w:after="4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>Δαπάνες μετακινήσεων</w:t>
            </w:r>
          </w:p>
        </w:tc>
        <w:tc>
          <w:tcPr>
            <w:tcW w:w="1276" w:type="dxa"/>
            <w:vAlign w:val="center"/>
          </w:tcPr>
          <w:p w14:paraId="681C0BA2" w14:textId="77777777" w:rsidR="007D2D1D" w:rsidRPr="002471D0" w:rsidRDefault="007D2D1D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6F721CB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D8175B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7A04B0C8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3B0B118C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38ED2859" w14:textId="5F90217F" w:rsidR="007D2D1D" w:rsidRPr="002471D0" w:rsidRDefault="007D2D1D" w:rsidP="007D2D1D">
            <w:pPr>
              <w:pStyle w:val="a9"/>
              <w:tabs>
                <w:tab w:val="left" w:pos="176"/>
              </w:tabs>
              <w:spacing w:before="40" w:after="40" w:line="180" w:lineRule="atLeast"/>
              <w:ind w:left="0" w:right="-101"/>
              <w:contextualSpacing w:val="0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 xml:space="preserve">Α.1.5  </w:t>
            </w:r>
          </w:p>
        </w:tc>
        <w:tc>
          <w:tcPr>
            <w:tcW w:w="3828" w:type="dxa"/>
            <w:vAlign w:val="center"/>
          </w:tcPr>
          <w:p w14:paraId="11B9390F" w14:textId="64772BDB" w:rsidR="007D2D1D" w:rsidRPr="002471D0" w:rsidRDefault="007D2D1D" w:rsidP="007823CA">
            <w:pPr>
              <w:pStyle w:val="a9"/>
              <w:tabs>
                <w:tab w:val="left" w:pos="176"/>
              </w:tabs>
              <w:spacing w:before="40" w:after="4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>Δαπάνες δημοσιότητας και επικοινωνίας</w:t>
            </w:r>
          </w:p>
        </w:tc>
        <w:tc>
          <w:tcPr>
            <w:tcW w:w="1276" w:type="dxa"/>
            <w:vAlign w:val="center"/>
          </w:tcPr>
          <w:p w14:paraId="58E49712" w14:textId="77777777" w:rsidR="007D2D1D" w:rsidRPr="002471D0" w:rsidRDefault="007D2D1D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48464C1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1A2A6F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64DADADC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2E310380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0513E4A1" w14:textId="6EA56B3E" w:rsidR="007D2D1D" w:rsidRPr="002471D0" w:rsidRDefault="007D2D1D" w:rsidP="007D2D1D">
            <w:pPr>
              <w:tabs>
                <w:tab w:val="left" w:pos="466"/>
              </w:tabs>
              <w:spacing w:before="40" w:after="40" w:line="180" w:lineRule="atLeast"/>
              <w:ind w:right="-101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 xml:space="preserve">Α.1.6  </w:t>
            </w:r>
          </w:p>
        </w:tc>
        <w:tc>
          <w:tcPr>
            <w:tcW w:w="3828" w:type="dxa"/>
            <w:vAlign w:val="center"/>
          </w:tcPr>
          <w:p w14:paraId="2A92E82C" w14:textId="5919F460" w:rsidR="007D2D1D" w:rsidRPr="002471D0" w:rsidRDefault="007D2D1D" w:rsidP="007823CA">
            <w:pPr>
              <w:tabs>
                <w:tab w:val="left" w:pos="466"/>
              </w:tabs>
              <w:spacing w:before="40" w:after="40" w:line="180" w:lineRule="atLeast"/>
              <w:ind w:left="478" w:hanging="478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>Άλλες άμεσες λειτουργικές δαπάνες</w:t>
            </w:r>
          </w:p>
        </w:tc>
        <w:tc>
          <w:tcPr>
            <w:tcW w:w="1276" w:type="dxa"/>
            <w:vAlign w:val="center"/>
          </w:tcPr>
          <w:p w14:paraId="4B1EEDCE" w14:textId="77777777" w:rsidR="007D2D1D" w:rsidRPr="002471D0" w:rsidRDefault="007D2D1D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95C2C3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5DA542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5B99968A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2D42E1FF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5FF0E83E" w14:textId="5D6A77F8" w:rsidR="007D2D1D" w:rsidRPr="002471D0" w:rsidRDefault="007D2D1D" w:rsidP="007D2D1D">
            <w:pPr>
              <w:pStyle w:val="a9"/>
              <w:tabs>
                <w:tab w:val="left" w:pos="176"/>
              </w:tabs>
              <w:spacing w:before="40" w:after="40" w:line="180" w:lineRule="atLeast"/>
              <w:ind w:left="0" w:right="-101"/>
              <w:contextualSpacing w:val="0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 xml:space="preserve">Α.1.7  </w:t>
            </w:r>
          </w:p>
        </w:tc>
        <w:tc>
          <w:tcPr>
            <w:tcW w:w="3828" w:type="dxa"/>
            <w:vAlign w:val="center"/>
          </w:tcPr>
          <w:p w14:paraId="105C3E98" w14:textId="68BB8A7F" w:rsidR="007D2D1D" w:rsidRPr="002471D0" w:rsidRDefault="007D2D1D" w:rsidP="007823CA">
            <w:pPr>
              <w:pStyle w:val="a9"/>
              <w:tabs>
                <w:tab w:val="left" w:pos="176"/>
              </w:tabs>
              <w:spacing w:before="40" w:after="4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>Δαπάνες Υπεργολαβιών</w:t>
            </w:r>
          </w:p>
        </w:tc>
        <w:tc>
          <w:tcPr>
            <w:tcW w:w="1276" w:type="dxa"/>
            <w:vAlign w:val="center"/>
          </w:tcPr>
          <w:p w14:paraId="70875C41" w14:textId="77777777" w:rsidR="007D2D1D" w:rsidRPr="002471D0" w:rsidRDefault="007D2D1D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EB2D57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3722AB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1E39DF94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5BB9E416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541E96B2" w14:textId="5D82AA72" w:rsidR="007D2D1D" w:rsidRPr="002471D0" w:rsidRDefault="007D2D1D" w:rsidP="007D2D1D">
            <w:pPr>
              <w:pStyle w:val="a9"/>
              <w:tabs>
                <w:tab w:val="left" w:pos="447"/>
              </w:tabs>
              <w:spacing w:before="40" w:after="40" w:line="180" w:lineRule="atLeast"/>
              <w:ind w:left="0" w:right="-101"/>
              <w:contextualSpacing w:val="0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 xml:space="preserve">Α.1.8 </w:t>
            </w:r>
          </w:p>
        </w:tc>
        <w:tc>
          <w:tcPr>
            <w:tcW w:w="3828" w:type="dxa"/>
            <w:vAlign w:val="center"/>
          </w:tcPr>
          <w:p w14:paraId="77D5F262" w14:textId="044A7428" w:rsidR="007D2D1D" w:rsidRPr="002471D0" w:rsidRDefault="007D2D1D" w:rsidP="006F1AEA">
            <w:pPr>
              <w:pStyle w:val="a9"/>
              <w:tabs>
                <w:tab w:val="left" w:pos="0"/>
              </w:tabs>
              <w:spacing w:before="40" w:after="40" w:line="180" w:lineRule="atLeast"/>
              <w:ind w:left="0"/>
              <w:contextualSpacing w:val="0"/>
              <w:jc w:val="lef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>Δαπάνες για πόρους που διατίθενται από τρίτους, οι οποίοι δεν χρησιμοποιούνται στα κτίρια και τις εγκαταστάσεις του δικαιούχου</w:t>
            </w:r>
          </w:p>
        </w:tc>
        <w:tc>
          <w:tcPr>
            <w:tcW w:w="1276" w:type="dxa"/>
            <w:vAlign w:val="center"/>
          </w:tcPr>
          <w:p w14:paraId="26E23C24" w14:textId="77777777" w:rsidR="007D2D1D" w:rsidRPr="002471D0" w:rsidRDefault="007D2D1D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2A02C0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B85923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1940884E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76930932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5A6E4FE3" w14:textId="2042CB66" w:rsidR="007D2D1D" w:rsidRPr="002471D0" w:rsidRDefault="007D2D1D" w:rsidP="007D2D1D">
            <w:pPr>
              <w:pStyle w:val="a9"/>
              <w:tabs>
                <w:tab w:val="left" w:pos="176"/>
              </w:tabs>
              <w:spacing w:before="40" w:after="40" w:line="180" w:lineRule="atLeast"/>
              <w:ind w:left="0" w:right="-101"/>
              <w:contextualSpacing w:val="0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 xml:space="preserve">Α.1.9  </w:t>
            </w:r>
          </w:p>
        </w:tc>
        <w:tc>
          <w:tcPr>
            <w:tcW w:w="3828" w:type="dxa"/>
            <w:vAlign w:val="center"/>
          </w:tcPr>
          <w:p w14:paraId="4F025D16" w14:textId="5CF7FBE7" w:rsidR="007D2D1D" w:rsidRPr="002471D0" w:rsidRDefault="007D2D1D" w:rsidP="007823CA">
            <w:pPr>
              <w:pStyle w:val="a9"/>
              <w:tabs>
                <w:tab w:val="left" w:pos="176"/>
              </w:tabs>
              <w:spacing w:before="40" w:after="40" w:line="180" w:lineRule="atLeast"/>
              <w:ind w:left="318" w:hanging="318"/>
              <w:contextualSpacing w:val="0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>Δαπάνες Χρηματοδοτικής Στήριξης Ωφελουμένων</w:t>
            </w:r>
          </w:p>
        </w:tc>
        <w:tc>
          <w:tcPr>
            <w:tcW w:w="1276" w:type="dxa"/>
            <w:vAlign w:val="center"/>
          </w:tcPr>
          <w:p w14:paraId="7F31BCE0" w14:textId="77777777" w:rsidR="007D2D1D" w:rsidRPr="002471D0" w:rsidRDefault="007D2D1D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227E36C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4C7E6D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749AED6B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5A20827E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3D2479D6" w14:textId="0E3FC3B4" w:rsidR="007D2D1D" w:rsidRPr="002471D0" w:rsidRDefault="007D2D1D" w:rsidP="007D2D1D">
            <w:pPr>
              <w:pStyle w:val="a9"/>
              <w:tabs>
                <w:tab w:val="left" w:pos="176"/>
              </w:tabs>
              <w:spacing w:before="40" w:after="40" w:line="180" w:lineRule="atLeast"/>
              <w:ind w:left="0" w:right="-101"/>
              <w:contextualSpacing w:val="0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 xml:space="preserve">Α.1.10 </w:t>
            </w:r>
          </w:p>
        </w:tc>
        <w:tc>
          <w:tcPr>
            <w:tcW w:w="3828" w:type="dxa"/>
            <w:vAlign w:val="center"/>
          </w:tcPr>
          <w:p w14:paraId="1544A529" w14:textId="480F0860" w:rsidR="007D2D1D" w:rsidRPr="002471D0" w:rsidRDefault="007D2D1D" w:rsidP="007823CA">
            <w:pPr>
              <w:pStyle w:val="a9"/>
              <w:tabs>
                <w:tab w:val="left" w:pos="176"/>
              </w:tabs>
              <w:spacing w:before="40" w:after="40" w:line="180" w:lineRule="atLeast"/>
              <w:ind w:left="318" w:hanging="318"/>
              <w:contextualSpacing w:val="0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</w:rPr>
              <w:t>Άλλο</w:t>
            </w:r>
          </w:p>
        </w:tc>
        <w:tc>
          <w:tcPr>
            <w:tcW w:w="1276" w:type="dxa"/>
            <w:vAlign w:val="center"/>
          </w:tcPr>
          <w:p w14:paraId="3B0FF849" w14:textId="77777777" w:rsidR="007D2D1D" w:rsidRPr="002471D0" w:rsidRDefault="007D2D1D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EB4D4B8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518CA2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158CEB03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B073C4" w:rsidRPr="002471D0" w14:paraId="0DBA95D4" w14:textId="77777777" w:rsidTr="000B0DFB">
        <w:trPr>
          <w:trHeight w:hRule="exact" w:val="466"/>
        </w:trPr>
        <w:tc>
          <w:tcPr>
            <w:tcW w:w="4531" w:type="dxa"/>
            <w:gridSpan w:val="2"/>
            <w:vAlign w:val="center"/>
          </w:tcPr>
          <w:p w14:paraId="389BCFFB" w14:textId="0C349193" w:rsidR="007823CA" w:rsidRPr="002471D0" w:rsidRDefault="007823CA" w:rsidP="00661D86">
            <w:pPr>
              <w:pStyle w:val="a9"/>
              <w:tabs>
                <w:tab w:val="left" w:pos="94"/>
              </w:tabs>
              <w:spacing w:before="40" w:after="40" w:line="180" w:lineRule="atLeast"/>
              <w:ind w:left="360" w:hanging="356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2471D0">
              <w:rPr>
                <w:rFonts w:ascii="Tahoma" w:hAnsi="Tahoma" w:cs="Tahoma"/>
                <w:b/>
                <w:i/>
              </w:rPr>
              <w:t xml:space="preserve">ΣΥΝΟΛΟ </w:t>
            </w:r>
            <w:r>
              <w:rPr>
                <w:rFonts w:ascii="Tahoma" w:hAnsi="Tahoma" w:cs="Tahoma"/>
                <w:b/>
                <w:i/>
              </w:rPr>
              <w:t>Α.1</w:t>
            </w:r>
            <w:r w:rsidRPr="002471D0">
              <w:rPr>
                <w:rFonts w:ascii="Tahoma" w:hAnsi="Tahoma" w:cs="Tahoma"/>
                <w:b/>
                <w:i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604708A" w14:textId="77777777" w:rsidR="007823CA" w:rsidRPr="002471D0" w:rsidRDefault="007823CA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35E41B6" w14:textId="77777777" w:rsidR="007823CA" w:rsidRPr="002471D0" w:rsidRDefault="007823CA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0BCC51" w14:textId="77777777" w:rsidR="007823CA" w:rsidRPr="002471D0" w:rsidRDefault="007823CA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79AA1A29" w14:textId="77777777" w:rsidR="007823CA" w:rsidRPr="002471D0" w:rsidRDefault="007823CA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7D2D1D" w:rsidRPr="002471D0" w14:paraId="16D20655" w14:textId="77777777" w:rsidTr="000B0DFB">
        <w:trPr>
          <w:trHeight w:val="444"/>
        </w:trPr>
        <w:tc>
          <w:tcPr>
            <w:tcW w:w="703" w:type="dxa"/>
            <w:vAlign w:val="center"/>
          </w:tcPr>
          <w:p w14:paraId="1D9E4B40" w14:textId="4C3E318D" w:rsidR="007D2D1D" w:rsidRPr="002471D0" w:rsidRDefault="007D2D1D" w:rsidP="007D2D1D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  <w:b/>
              </w:rPr>
            </w:pPr>
            <w:r w:rsidRPr="002471D0">
              <w:rPr>
                <w:rFonts w:ascii="Tahoma" w:hAnsi="Tahoma" w:cs="Tahoma"/>
                <w:b/>
              </w:rPr>
              <w:t xml:space="preserve">Α.2 </w:t>
            </w:r>
            <w:r w:rsidRPr="002471D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4D0518D4" w14:textId="2555A205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  <w:b/>
              </w:rPr>
            </w:pPr>
            <w:r w:rsidRPr="002471D0">
              <w:rPr>
                <w:rFonts w:ascii="Tahoma" w:hAnsi="Tahoma" w:cs="Tahoma"/>
                <w:b/>
              </w:rPr>
              <w:t>ΑΓΟΡΑ ΕΔΑΦΙΚΩΝ ΕΚΤΑΣΕΩΝ</w:t>
            </w:r>
          </w:p>
        </w:tc>
        <w:tc>
          <w:tcPr>
            <w:tcW w:w="1276" w:type="dxa"/>
            <w:vAlign w:val="center"/>
          </w:tcPr>
          <w:p w14:paraId="3CA60BB5" w14:textId="77777777" w:rsidR="007D2D1D" w:rsidRPr="002471D0" w:rsidRDefault="007D2D1D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91BECAE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53A574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56FF2F9A" w14:textId="77777777" w:rsidR="007D2D1D" w:rsidRPr="002471D0" w:rsidRDefault="007D2D1D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  <w:tr w:rsidR="00B073C4" w:rsidRPr="002471D0" w14:paraId="11BD2940" w14:textId="77777777" w:rsidTr="000B0DFB">
        <w:trPr>
          <w:trHeight w:val="244"/>
        </w:trPr>
        <w:tc>
          <w:tcPr>
            <w:tcW w:w="4531" w:type="dxa"/>
            <w:gridSpan w:val="2"/>
            <w:vAlign w:val="center"/>
          </w:tcPr>
          <w:p w14:paraId="0A2BEDE2" w14:textId="77777777" w:rsidR="007823CA" w:rsidRPr="002471D0" w:rsidRDefault="007823CA" w:rsidP="007823CA">
            <w:pPr>
              <w:pStyle w:val="a9"/>
              <w:tabs>
                <w:tab w:val="left" w:pos="176"/>
              </w:tabs>
              <w:spacing w:before="40" w:after="40" w:line="180" w:lineRule="atLeast"/>
              <w:contextualSpacing w:val="0"/>
              <w:jc w:val="right"/>
              <w:rPr>
                <w:rFonts w:ascii="Tahoma" w:hAnsi="Tahoma" w:cs="Tahoma"/>
              </w:rPr>
            </w:pPr>
            <w:r w:rsidRPr="002471D0">
              <w:rPr>
                <w:rFonts w:ascii="Tahoma" w:hAnsi="Tahoma" w:cs="Tahoma"/>
                <w:b/>
              </w:rPr>
              <w:t>ΣΥΝΟΛΟ Α</w:t>
            </w:r>
          </w:p>
        </w:tc>
        <w:tc>
          <w:tcPr>
            <w:tcW w:w="1276" w:type="dxa"/>
            <w:vAlign w:val="center"/>
          </w:tcPr>
          <w:p w14:paraId="5251A196" w14:textId="77777777" w:rsidR="007823CA" w:rsidRPr="002471D0" w:rsidRDefault="007823CA" w:rsidP="007823CA">
            <w:pPr>
              <w:pStyle w:val="a9"/>
              <w:spacing w:before="40" w:after="40"/>
              <w:contextualSpacing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B0D0F5" w14:textId="77777777" w:rsidR="007823CA" w:rsidRPr="002471D0" w:rsidRDefault="007823CA" w:rsidP="007823CA">
            <w:pPr>
              <w:tabs>
                <w:tab w:val="left" w:pos="273"/>
              </w:tabs>
              <w:spacing w:before="40" w:after="40" w:line="180" w:lineRule="atLeast"/>
              <w:ind w:right="-350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4D1C33" w14:textId="77777777" w:rsidR="007823CA" w:rsidRPr="002471D0" w:rsidRDefault="007823CA" w:rsidP="007823CA">
            <w:pPr>
              <w:tabs>
                <w:tab w:val="left" w:pos="273"/>
              </w:tabs>
              <w:spacing w:before="40" w:after="40" w:line="180" w:lineRule="atLeast"/>
              <w:ind w:hanging="69"/>
              <w:jc w:val="left"/>
              <w:rPr>
                <w:rFonts w:ascii="Tahoma" w:hAnsi="Tahoma" w:cs="Tahoma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3B3F9829" w14:textId="77777777" w:rsidR="007823CA" w:rsidRPr="002471D0" w:rsidRDefault="007823CA" w:rsidP="007823C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</w:rPr>
            </w:pPr>
          </w:p>
        </w:tc>
      </w:tr>
    </w:tbl>
    <w:p w14:paraId="663BBE12" w14:textId="77777777" w:rsidR="00815DCD" w:rsidRDefault="00815DCD" w:rsidP="002A4DAF">
      <w:pPr>
        <w:spacing w:before="0" w:after="0" w:line="120" w:lineRule="atLeast"/>
      </w:pPr>
    </w:p>
    <w:tbl>
      <w:tblPr>
        <w:tblStyle w:val="a6"/>
        <w:tblW w:w="15304" w:type="dxa"/>
        <w:tblBorders>
          <w:top w:val="dotted" w:sz="4" w:space="0" w:color="auto"/>
          <w:left w:val="dotted" w:sz="4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827"/>
        <w:gridCol w:w="1276"/>
        <w:gridCol w:w="1276"/>
        <w:gridCol w:w="1277"/>
        <w:gridCol w:w="1417"/>
        <w:gridCol w:w="992"/>
        <w:gridCol w:w="851"/>
        <w:gridCol w:w="992"/>
        <w:gridCol w:w="992"/>
        <w:gridCol w:w="837"/>
        <w:gridCol w:w="14"/>
        <w:gridCol w:w="836"/>
        <w:gridCol w:w="15"/>
      </w:tblGrid>
      <w:tr w:rsidR="003C2518" w:rsidRPr="00661D86" w14:paraId="7E8333E5" w14:textId="77777777" w:rsidTr="0062729A">
        <w:trPr>
          <w:gridAfter w:val="1"/>
          <w:wAfter w:w="15" w:type="dxa"/>
          <w:trHeight w:val="521"/>
        </w:trPr>
        <w:tc>
          <w:tcPr>
            <w:tcW w:w="453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3FBC776C" w14:textId="4A272268" w:rsidR="003C2518" w:rsidRPr="00661D86" w:rsidRDefault="0062729A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/>
                <w:bCs/>
              </w:rPr>
            </w:pPr>
            <w:r w:rsidRPr="0062729A">
              <w:rPr>
                <w:rFonts w:ascii="Tahoma" w:hAnsi="Tahoma" w:cs="Tahoma"/>
                <w:b/>
                <w:bCs/>
              </w:rPr>
              <w:lastRenderedPageBreak/>
              <w:t>1.</w:t>
            </w:r>
            <w:r w:rsidRPr="0062729A">
              <w:rPr>
                <w:rFonts w:ascii="Tahoma" w:hAnsi="Tahoma" w:cs="Tahoma"/>
                <w:b/>
                <w:bCs/>
              </w:rPr>
              <w:tab/>
              <w:t>ΚΑΤΗΓΟΡΙΕΣ ΔΑΠΑΝΩΝ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C3E2EF2" w14:textId="7C7CBDCA" w:rsidR="003C2518" w:rsidRPr="000B0DFB" w:rsidRDefault="0009160E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  <w:sz w:val="14"/>
              </w:rPr>
            </w:pPr>
            <w:r>
              <w:rPr>
                <w:rFonts w:ascii="Tahoma" w:hAnsi="Tahoma" w:cs="Tahoma"/>
                <w:b/>
                <w:sz w:val="14"/>
              </w:rPr>
              <w:t xml:space="preserve">2. </w:t>
            </w:r>
            <w:r w:rsidR="003C2518" w:rsidRPr="000B0DFB">
              <w:rPr>
                <w:rFonts w:ascii="Tahoma" w:hAnsi="Tahoma" w:cs="Tahoma"/>
                <w:b/>
                <w:sz w:val="14"/>
              </w:rPr>
              <w:t>ΣΥΝΟΛΙΚΗ ΔΗΜΟΣΙΑ ΔΑΠΑΝΗ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89BC30B" w14:textId="39E46711" w:rsidR="003C2518" w:rsidRPr="000B0DFB" w:rsidRDefault="0009160E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  <w:sz w:val="14"/>
              </w:rPr>
            </w:pPr>
            <w:r>
              <w:rPr>
                <w:rFonts w:ascii="Tahoma" w:hAnsi="Tahoma" w:cs="Tahoma"/>
                <w:b/>
                <w:sz w:val="14"/>
              </w:rPr>
              <w:t xml:space="preserve">3. </w:t>
            </w:r>
            <w:r w:rsidR="003C2518" w:rsidRPr="000B0DFB">
              <w:rPr>
                <w:rFonts w:ascii="Tahoma" w:hAnsi="Tahoma" w:cs="Tahoma"/>
                <w:b/>
                <w:sz w:val="14"/>
              </w:rPr>
              <w:t>ΣΥΓΧΡΗΜΑΤΟ-ΔΟΤΟΥΜΕΝΗ  ΔΗΜΟΣΙΑ ΔΑΠΑΝΗ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4A9661A0" w14:textId="210B0213" w:rsidR="003C2518" w:rsidRPr="000B0DFB" w:rsidRDefault="0009160E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sz w:val="14"/>
              </w:rPr>
            </w:pPr>
            <w:r>
              <w:rPr>
                <w:rFonts w:ascii="Tahoma" w:hAnsi="Tahoma" w:cs="Tahoma"/>
                <w:b/>
                <w:sz w:val="14"/>
              </w:rPr>
              <w:t xml:space="preserve">4. </w:t>
            </w:r>
            <w:r w:rsidR="003C2518" w:rsidRPr="000B0DFB">
              <w:rPr>
                <w:rFonts w:ascii="Tahoma" w:hAnsi="Tahoma" w:cs="Tahoma"/>
                <w:b/>
                <w:sz w:val="14"/>
              </w:rPr>
              <w:t>ΜΗ ΕΠΙΛΕΞΙΜΗ ΔΗΜΟΣΙΑ ΔΑΠΑΝΗ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062C0ECC" w14:textId="2B997C0E" w:rsidR="003C2518" w:rsidRPr="000B0DFB" w:rsidRDefault="0009160E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  <w:sz w:val="14"/>
              </w:rPr>
            </w:pPr>
            <w:r>
              <w:rPr>
                <w:rFonts w:ascii="Tahoma" w:hAnsi="Tahoma" w:cs="Tahoma"/>
                <w:b/>
                <w:bCs/>
                <w:sz w:val="14"/>
              </w:rPr>
              <w:t xml:space="preserve">5. </w:t>
            </w:r>
            <w:r w:rsidR="003C2518" w:rsidRPr="000B0DFB">
              <w:rPr>
                <w:rFonts w:ascii="Tahoma" w:hAnsi="Tahoma" w:cs="Tahoma"/>
                <w:b/>
                <w:bCs/>
                <w:sz w:val="14"/>
              </w:rPr>
              <w:t>ΣΧΟΛΙΑ</w:t>
            </w:r>
          </w:p>
        </w:tc>
        <w:tc>
          <w:tcPr>
            <w:tcW w:w="5514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46E29BE3" w14:textId="5AABEF71" w:rsidR="003C2518" w:rsidRPr="000B0DFB" w:rsidRDefault="0009160E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sz w:val="14"/>
              </w:rPr>
            </w:pPr>
            <w:r>
              <w:rPr>
                <w:rFonts w:ascii="Tahoma" w:hAnsi="Tahoma" w:cs="Tahoma"/>
                <w:b/>
                <w:bCs/>
                <w:sz w:val="14"/>
              </w:rPr>
              <w:t xml:space="preserve">6. </w:t>
            </w:r>
            <w:r w:rsidR="003C2518" w:rsidRPr="000B0DFB">
              <w:rPr>
                <w:rFonts w:ascii="Tahoma" w:hAnsi="Tahoma" w:cs="Tahoma"/>
                <w:b/>
                <w:bCs/>
                <w:sz w:val="14"/>
              </w:rPr>
              <w:t>ΠΑΡΑΜΕΤΡΟΙ ΕΦΑΡΜΟΓΗΣ</w:t>
            </w:r>
          </w:p>
        </w:tc>
      </w:tr>
      <w:tr w:rsidR="0062729A" w:rsidRPr="00661D86" w14:paraId="557F8C47" w14:textId="77777777" w:rsidTr="00416B0D">
        <w:trPr>
          <w:gridAfter w:val="1"/>
          <w:wAfter w:w="15" w:type="dxa"/>
          <w:trHeight w:val="521"/>
        </w:trPr>
        <w:tc>
          <w:tcPr>
            <w:tcW w:w="453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1E9D59" w14:textId="5BE1C943" w:rsidR="0062729A" w:rsidRPr="00661D86" w:rsidRDefault="0062729A" w:rsidP="0062729A">
            <w:pPr>
              <w:tabs>
                <w:tab w:val="left" w:pos="273"/>
              </w:tabs>
              <w:spacing w:before="40" w:after="40" w:line="180" w:lineRule="atLeast"/>
              <w:jc w:val="left"/>
              <w:rPr>
                <w:rFonts w:ascii="Tahoma" w:hAnsi="Tahoma" w:cs="Tahoma"/>
                <w:b/>
              </w:rPr>
            </w:pPr>
            <w:r w:rsidRPr="00661D86">
              <w:rPr>
                <w:rFonts w:ascii="Tahoma" w:hAnsi="Tahoma" w:cs="Tahoma"/>
                <w:b/>
              </w:rPr>
              <w:t>Β. ΔΑΠΑΝΕΣ ΒΑΣΕΙ ΑΠΛΟΠΟΙΗΜΕΝΟΥ ΚΟΣΤΟΥΣ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8748D4" w14:textId="77777777" w:rsidR="0062729A" w:rsidRDefault="0062729A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01E3A0" w14:textId="77777777" w:rsidR="0062729A" w:rsidRDefault="0062729A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865FA5" w14:textId="77777777" w:rsidR="0062729A" w:rsidRDefault="0062729A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61013C9" w14:textId="77777777" w:rsidR="0062729A" w:rsidRDefault="0062729A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  <w:sz w:val="14"/>
              </w:rPr>
            </w:pPr>
          </w:p>
        </w:tc>
        <w:tc>
          <w:tcPr>
            <w:tcW w:w="5514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1D3CD81" w14:textId="77777777" w:rsidR="0062729A" w:rsidRDefault="0062729A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  <w:sz w:val="14"/>
              </w:rPr>
            </w:pPr>
          </w:p>
        </w:tc>
      </w:tr>
      <w:tr w:rsidR="007D2D1D" w:rsidRPr="00661D86" w14:paraId="2CFF71B4" w14:textId="77777777" w:rsidTr="00416B0D">
        <w:trPr>
          <w:gridAfter w:val="1"/>
          <w:wAfter w:w="15" w:type="dxa"/>
          <w:trHeight w:val="520"/>
        </w:trPr>
        <w:tc>
          <w:tcPr>
            <w:tcW w:w="703" w:type="dxa"/>
            <w:vMerge w:val="restart"/>
            <w:tcBorders>
              <w:bottom w:val="dotted" w:sz="4" w:space="0" w:color="auto"/>
            </w:tcBorders>
            <w:vAlign w:val="center"/>
            <w:hideMark/>
          </w:tcPr>
          <w:p w14:paraId="34D95EC2" w14:textId="29F2D80C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/>
                <w:bCs/>
              </w:rPr>
            </w:pPr>
            <w:r w:rsidRPr="00661D86">
              <w:rPr>
                <w:rFonts w:ascii="Tahoma" w:hAnsi="Tahoma" w:cs="Tahoma"/>
                <w:b/>
                <w:bCs/>
              </w:rPr>
              <w:t>Β.1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12150DD3" w14:textId="2A426008" w:rsidR="003C2518" w:rsidRPr="00661D86" w:rsidRDefault="003C2518" w:rsidP="00A77B8B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/>
                <w:bCs/>
              </w:rPr>
            </w:pPr>
            <w:r w:rsidRPr="00661D86">
              <w:rPr>
                <w:rFonts w:ascii="Tahoma" w:hAnsi="Tahoma" w:cs="Tahoma"/>
                <w:b/>
                <w:bCs/>
              </w:rPr>
              <w:t xml:space="preserve">ΔΑΠΑΝΕΣ βάσει ΜΟΝΑΔΙΑΙΟΥ ΚΟΣΤΟΥΣ 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4CC006DB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7DD3EA07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122932DA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43291823" w14:textId="6E0D6003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C61304" w14:textId="64B9B386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Μοναδιαίο Κόστος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D45FB0" w14:textId="77777777" w:rsidR="003C2518" w:rsidRPr="00661D86" w:rsidRDefault="003C2518" w:rsidP="00893E18">
            <w:pPr>
              <w:spacing w:before="0" w:after="0" w:line="180" w:lineRule="atLeast"/>
              <w:ind w:left="-101" w:right="-104"/>
              <w:contextualSpacing/>
              <w:jc w:val="center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Μονάδα Μέτρησης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67B79C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Συνολικός  Αριθμός Μονάδων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FB98E3" w14:textId="77777777" w:rsidR="003C2518" w:rsidRPr="00661D86" w:rsidRDefault="003C2518" w:rsidP="003C2518">
            <w:pPr>
              <w:spacing w:before="0" w:after="0" w:line="180" w:lineRule="atLeast"/>
              <w:ind w:left="-45" w:right="-99"/>
              <w:contextualSpacing/>
              <w:jc w:val="center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Επιλέξιμος Αριθμός Μονάδων</w:t>
            </w:r>
          </w:p>
        </w:tc>
        <w:tc>
          <w:tcPr>
            <w:tcW w:w="83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02525AA" w14:textId="31C54DCE" w:rsidR="003C2518" w:rsidRPr="009448C9" w:rsidRDefault="003C2518" w:rsidP="00893E18">
            <w:pPr>
              <w:spacing w:before="0" w:after="0" w:line="180" w:lineRule="atLeast"/>
              <w:ind w:left="-101" w:right="-119"/>
              <w:contextualSpacing/>
              <w:jc w:val="center"/>
              <w:rPr>
                <w:rFonts w:ascii="Tahoma" w:hAnsi="Tahoma" w:cs="Tahoma"/>
              </w:rPr>
            </w:pPr>
            <w:r w:rsidRPr="009448C9">
              <w:rPr>
                <w:rFonts w:ascii="Tahoma" w:hAnsi="Tahoma" w:cs="Tahoma"/>
              </w:rPr>
              <w:t>Επιλέξιμες δαπάνες που καλύπτονται από την ΕΑΚ</w:t>
            </w:r>
          </w:p>
        </w:tc>
        <w:tc>
          <w:tcPr>
            <w:tcW w:w="850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22C580" w14:textId="77FC842C" w:rsidR="003C2518" w:rsidRPr="009448C9" w:rsidRDefault="003C2518" w:rsidP="00893E18">
            <w:pPr>
              <w:spacing w:before="0" w:after="0" w:line="180" w:lineRule="atLeast"/>
              <w:ind w:left="-90" w:right="-14"/>
              <w:contextualSpacing/>
              <w:jc w:val="center"/>
              <w:rPr>
                <w:rFonts w:ascii="Tahoma" w:hAnsi="Tahoma" w:cs="Tahoma"/>
              </w:rPr>
            </w:pPr>
            <w:r w:rsidRPr="009448C9">
              <w:rPr>
                <w:rFonts w:ascii="Tahoma" w:hAnsi="Tahoma" w:cs="Tahoma"/>
              </w:rPr>
              <w:t>Προϋποθέσεις πληρωμής για Β1 και Β2</w:t>
            </w:r>
          </w:p>
        </w:tc>
      </w:tr>
      <w:tr w:rsidR="007D2D1D" w:rsidRPr="00661D86" w14:paraId="30E3D35E" w14:textId="77777777" w:rsidTr="00416B0D">
        <w:trPr>
          <w:gridAfter w:val="1"/>
          <w:wAfter w:w="15" w:type="dxa"/>
          <w:trHeight w:val="390"/>
        </w:trPr>
        <w:tc>
          <w:tcPr>
            <w:tcW w:w="703" w:type="dxa"/>
            <w:vMerge/>
            <w:tcBorders>
              <w:bottom w:val="dotted" w:sz="4" w:space="0" w:color="auto"/>
            </w:tcBorders>
            <w:vAlign w:val="center"/>
            <w:hideMark/>
          </w:tcPr>
          <w:p w14:paraId="5EB9D4B0" w14:textId="77F16887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1A215D06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(+)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0CFA770A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7FB57586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31A1371B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188E9CCA" w14:textId="51908DEA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  <w:hideMark/>
          </w:tcPr>
          <w:p w14:paraId="6F6A8D0A" w14:textId="1A8FC53E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  <w:hideMark/>
          </w:tcPr>
          <w:p w14:paraId="65B1A01B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  <w:hideMark/>
          </w:tcPr>
          <w:p w14:paraId="6A58262A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  <w:hideMark/>
          </w:tcPr>
          <w:p w14:paraId="52BD0AD9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37" w:type="dxa"/>
            <w:tcBorders>
              <w:bottom w:val="dotted" w:sz="4" w:space="0" w:color="auto"/>
            </w:tcBorders>
            <w:vAlign w:val="center"/>
          </w:tcPr>
          <w:p w14:paraId="39560EC2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580FFD8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F67A5" w:rsidRPr="00661D86" w14:paraId="545D90B0" w14:textId="77777777" w:rsidTr="00416B0D">
        <w:trPr>
          <w:gridAfter w:val="1"/>
          <w:wAfter w:w="15" w:type="dxa"/>
          <w:trHeight w:val="585"/>
        </w:trPr>
        <w:tc>
          <w:tcPr>
            <w:tcW w:w="703" w:type="dxa"/>
            <w:vMerge w:val="restart"/>
            <w:tcBorders>
              <w:bottom w:val="dotted" w:sz="4" w:space="0" w:color="auto"/>
            </w:tcBorders>
            <w:vAlign w:val="center"/>
            <w:hideMark/>
          </w:tcPr>
          <w:p w14:paraId="2F308515" w14:textId="60F01438" w:rsidR="003F67A5" w:rsidRPr="00661D86" w:rsidRDefault="003F67A5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Cs/>
              </w:rPr>
            </w:pPr>
            <w:r w:rsidRPr="00661D86">
              <w:rPr>
                <w:rFonts w:ascii="Tahoma" w:hAnsi="Tahoma" w:cs="Tahoma"/>
                <w:bCs/>
              </w:rPr>
              <w:t>Β.1.1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736E387D" w14:textId="29B1F7A2" w:rsidR="003F67A5" w:rsidRPr="00661D86" w:rsidRDefault="003F67A5" w:rsidP="003C2518">
            <w:pPr>
              <w:spacing w:before="0" w:after="0" w:line="180" w:lineRule="atLeast"/>
              <w:ind w:right="178"/>
              <w:contextualSpacing/>
              <w:jc w:val="left"/>
              <w:rPr>
                <w:rFonts w:ascii="Tahoma" w:hAnsi="Tahoma" w:cs="Tahoma"/>
                <w:bCs/>
              </w:rPr>
            </w:pPr>
            <w:r w:rsidRPr="00661D86">
              <w:rPr>
                <w:rFonts w:ascii="Tahoma" w:hAnsi="Tahoma" w:cs="Tahoma"/>
                <w:bCs/>
              </w:rPr>
              <w:t>ΔΑΠΑΝΕΣ βάσει ΜΟΝΑΔΙΑΙΟΥ ΚΟΣΤΟΥΣ -Άμεσες Δαπάνες προσωπικού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667A06A6" w14:textId="77777777" w:rsidR="003F67A5" w:rsidRPr="00661D86" w:rsidRDefault="003F67A5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725DF63A" w14:textId="77777777" w:rsidR="003F67A5" w:rsidRPr="00661D86" w:rsidRDefault="003F67A5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75683526" w14:textId="77777777" w:rsidR="003F67A5" w:rsidRPr="00661D86" w:rsidRDefault="003F67A5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14:paraId="50F1EFC1" w14:textId="10CBCC45" w:rsidR="003F67A5" w:rsidRPr="00661D86" w:rsidRDefault="003F67A5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5514" w:type="dxa"/>
            <w:gridSpan w:val="7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B576F82" w14:textId="77777777" w:rsidR="003F67A5" w:rsidRPr="00661D86" w:rsidRDefault="003F67A5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7D2D1D" w:rsidRPr="00661D86" w14:paraId="38D9F5FA" w14:textId="77777777" w:rsidTr="00416B0D">
        <w:trPr>
          <w:gridAfter w:val="1"/>
          <w:wAfter w:w="15" w:type="dxa"/>
          <w:trHeight w:val="390"/>
        </w:trPr>
        <w:tc>
          <w:tcPr>
            <w:tcW w:w="703" w:type="dxa"/>
            <w:vMerge/>
            <w:tcBorders>
              <w:bottom w:val="dotted" w:sz="4" w:space="0" w:color="auto"/>
            </w:tcBorders>
            <w:vAlign w:val="center"/>
            <w:hideMark/>
          </w:tcPr>
          <w:p w14:paraId="24848E33" w14:textId="6268350C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0C500157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(+)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74500CAB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3E02E073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616717C3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2BDAD998" w14:textId="39CBFAF3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  <w:hideMark/>
          </w:tcPr>
          <w:p w14:paraId="0F697E03" w14:textId="6C87ABE8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  <w:hideMark/>
          </w:tcPr>
          <w:p w14:paraId="5D13F196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  <w:hideMark/>
          </w:tcPr>
          <w:p w14:paraId="6127DFAE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  <w:hideMark/>
          </w:tcPr>
          <w:p w14:paraId="51BD0E65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37" w:type="dxa"/>
            <w:tcBorders>
              <w:bottom w:val="dotted" w:sz="4" w:space="0" w:color="auto"/>
            </w:tcBorders>
            <w:vAlign w:val="center"/>
          </w:tcPr>
          <w:p w14:paraId="5CDE2004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07F25CC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0B0DFB" w:rsidRPr="00661D86" w14:paraId="0B76E1EE" w14:textId="77777777" w:rsidTr="00416B0D">
        <w:trPr>
          <w:trHeight w:val="555"/>
        </w:trPr>
        <w:tc>
          <w:tcPr>
            <w:tcW w:w="703" w:type="dxa"/>
            <w:vMerge w:val="restart"/>
            <w:tcBorders>
              <w:bottom w:val="dotted" w:sz="4" w:space="0" w:color="auto"/>
            </w:tcBorders>
            <w:vAlign w:val="center"/>
            <w:hideMark/>
          </w:tcPr>
          <w:p w14:paraId="1CBE3CC2" w14:textId="5B5651AE" w:rsidR="000B0DFB" w:rsidRPr="00661D86" w:rsidRDefault="000B0DFB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/>
                <w:bCs/>
              </w:rPr>
            </w:pPr>
            <w:r w:rsidRPr="00661D86">
              <w:rPr>
                <w:rFonts w:ascii="Tahoma" w:hAnsi="Tahoma" w:cs="Tahoma"/>
                <w:b/>
                <w:bCs/>
              </w:rPr>
              <w:t>Β.2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492D9626" w14:textId="0E7C8F0E" w:rsidR="000B0DFB" w:rsidRPr="00661D86" w:rsidRDefault="000B0DFB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/>
                <w:bCs/>
              </w:rPr>
            </w:pPr>
            <w:r w:rsidRPr="00661D86">
              <w:rPr>
                <w:rFonts w:ascii="Tahoma" w:hAnsi="Tahoma" w:cs="Tahoma"/>
                <w:b/>
                <w:bCs/>
              </w:rPr>
              <w:t>ΔΑΠΑΝΕΣ βάσ</w:t>
            </w:r>
            <w:r w:rsidR="00A77B8B">
              <w:rPr>
                <w:rFonts w:ascii="Tahoma" w:hAnsi="Tahoma" w:cs="Tahoma"/>
                <w:b/>
                <w:bCs/>
              </w:rPr>
              <w:t>ει  ΚΑΤ’ ΑΠΟΚΟΠΗ ΠΟΣΟΥ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74E60811" w14:textId="77777777" w:rsidR="000B0DFB" w:rsidRPr="00661D86" w:rsidRDefault="000B0DFB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37D07354" w14:textId="77777777" w:rsidR="000B0DFB" w:rsidRPr="00661D86" w:rsidRDefault="000B0DFB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7B882A05" w14:textId="77777777" w:rsidR="000B0DFB" w:rsidRPr="00661D86" w:rsidRDefault="000B0DFB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27DBFB8A" w14:textId="4B078BBA" w:rsidR="000B0DFB" w:rsidRPr="00661D86" w:rsidRDefault="000B0DFB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3827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E540CB" w14:textId="05DA6EDE" w:rsidR="000B0DFB" w:rsidRPr="00661D86" w:rsidRDefault="000B0DFB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Σταθερό Ποσό</w:t>
            </w: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5A5E40" w14:textId="77777777" w:rsidR="000B0DFB" w:rsidRPr="00661D86" w:rsidRDefault="000B0DFB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038508D" w14:textId="437E88FE" w:rsidR="000B0DFB" w:rsidRPr="00661D86" w:rsidRDefault="000B0DFB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C2518" w:rsidRPr="00661D86" w14:paraId="34691CD7" w14:textId="77777777" w:rsidTr="00416B0D">
        <w:trPr>
          <w:trHeight w:val="390"/>
        </w:trPr>
        <w:tc>
          <w:tcPr>
            <w:tcW w:w="703" w:type="dxa"/>
            <w:vMerge/>
            <w:tcBorders>
              <w:bottom w:val="dotted" w:sz="4" w:space="0" w:color="auto"/>
            </w:tcBorders>
            <w:vAlign w:val="center"/>
            <w:hideMark/>
          </w:tcPr>
          <w:p w14:paraId="6AC61D7C" w14:textId="1F832FEE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4D6604D7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(+)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5DD47EE6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3C1532BE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53F5F14F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656C2E6D" w14:textId="31C0FEA6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3827" w:type="dxa"/>
            <w:gridSpan w:val="4"/>
            <w:tcBorders>
              <w:bottom w:val="dotted" w:sz="4" w:space="0" w:color="auto"/>
            </w:tcBorders>
            <w:vAlign w:val="center"/>
            <w:hideMark/>
          </w:tcPr>
          <w:p w14:paraId="1448802A" w14:textId="3D4D9C26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  <w:vAlign w:val="center"/>
          </w:tcPr>
          <w:p w14:paraId="3C697644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4EAF295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C2518" w:rsidRPr="00661D86" w14:paraId="1D2A7042" w14:textId="77777777" w:rsidTr="00416B0D">
        <w:trPr>
          <w:trHeight w:val="390"/>
        </w:trPr>
        <w:tc>
          <w:tcPr>
            <w:tcW w:w="703" w:type="dxa"/>
            <w:tcBorders>
              <w:bottom w:val="dotted" w:sz="4" w:space="0" w:color="auto"/>
            </w:tcBorders>
            <w:vAlign w:val="center"/>
            <w:hideMark/>
          </w:tcPr>
          <w:p w14:paraId="3F842E5C" w14:textId="55CFCFFE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/>
                <w:bCs/>
              </w:rPr>
            </w:pPr>
            <w:r w:rsidRPr="00661D86">
              <w:rPr>
                <w:rFonts w:ascii="Tahoma" w:hAnsi="Tahoma" w:cs="Tahoma"/>
                <w:b/>
                <w:bCs/>
              </w:rPr>
              <w:t>Β.3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4CF3597C" w14:textId="52F6E448" w:rsidR="003C2518" w:rsidRPr="00661D86" w:rsidRDefault="003C2518" w:rsidP="00A77B8B">
            <w:pPr>
              <w:spacing w:before="0" w:after="0" w:line="180" w:lineRule="atLeast"/>
              <w:ind w:right="603"/>
              <w:contextualSpacing/>
              <w:jc w:val="left"/>
              <w:rPr>
                <w:rFonts w:ascii="Tahoma" w:hAnsi="Tahoma" w:cs="Tahoma"/>
                <w:b/>
                <w:bCs/>
              </w:rPr>
            </w:pPr>
            <w:r w:rsidRPr="00661D86">
              <w:rPr>
                <w:rFonts w:ascii="Tahoma" w:hAnsi="Tahoma" w:cs="Tahoma"/>
                <w:b/>
                <w:bCs/>
              </w:rPr>
              <w:t xml:space="preserve">ΚΑΤ’ ΑΠΟΚΟΠΗ ΧΡΗΜΑΤΟΔΟΤΗΣΗ 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2EBCD0A0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1C9C5727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6A3B1492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1E272DE0" w14:textId="1D3736B9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3827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C84285" w14:textId="023DF686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Σταθερό Ποσοστό</w:t>
            </w: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1ACA982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7EF94C0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C2518" w:rsidRPr="00661D86" w14:paraId="632646AB" w14:textId="77777777" w:rsidTr="00416B0D">
        <w:trPr>
          <w:trHeight w:val="465"/>
        </w:trPr>
        <w:tc>
          <w:tcPr>
            <w:tcW w:w="703" w:type="dxa"/>
            <w:tcBorders>
              <w:bottom w:val="dotted" w:sz="4" w:space="0" w:color="auto"/>
            </w:tcBorders>
            <w:vAlign w:val="center"/>
            <w:hideMark/>
          </w:tcPr>
          <w:p w14:paraId="00214AAE" w14:textId="4887F05D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Β.3.1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183A9941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Δαπάνες βάσει ποσοστού επί των επιλέξιμων άμεσων δαπανών προσωπικού (έως 40%)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1B161441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3913C7F4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14F2BCD9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07E9BC06" w14:textId="77911C2C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3827" w:type="dxa"/>
            <w:gridSpan w:val="4"/>
            <w:tcBorders>
              <w:bottom w:val="dotted" w:sz="4" w:space="0" w:color="auto"/>
            </w:tcBorders>
            <w:vAlign w:val="center"/>
            <w:hideMark/>
          </w:tcPr>
          <w:p w14:paraId="46EAAC7D" w14:textId="6017B0E2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3E810E0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DC3691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C2518" w:rsidRPr="00661D86" w14:paraId="2931610F" w14:textId="77777777" w:rsidTr="00416B0D">
        <w:trPr>
          <w:trHeight w:val="705"/>
        </w:trPr>
        <w:tc>
          <w:tcPr>
            <w:tcW w:w="703" w:type="dxa"/>
            <w:tcBorders>
              <w:bottom w:val="dotted" w:sz="4" w:space="0" w:color="auto"/>
            </w:tcBorders>
            <w:vAlign w:val="center"/>
            <w:hideMark/>
          </w:tcPr>
          <w:p w14:paraId="4E7200D6" w14:textId="4A7959A1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Β.3.2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0696EF1B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Δαπάνες για αμοιβές προσωπικού βάσει ποσοστού επί των άμεσων δαπανών της πράξης εκτός δημοσίων συμβάσεων άνω των ορίων (έως 20%)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675F9EB8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5A58F6B9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1C265D26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00CC30CC" w14:textId="3F4383DC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3827" w:type="dxa"/>
            <w:gridSpan w:val="4"/>
            <w:tcBorders>
              <w:bottom w:val="dotted" w:sz="4" w:space="0" w:color="auto"/>
            </w:tcBorders>
            <w:vAlign w:val="center"/>
            <w:hideMark/>
          </w:tcPr>
          <w:p w14:paraId="21FDF70B" w14:textId="2CDEF791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FB20B0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B21C28D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C2518" w:rsidRPr="00661D86" w14:paraId="4A9CF735" w14:textId="77777777" w:rsidTr="00416B0D">
        <w:trPr>
          <w:trHeight w:val="405"/>
        </w:trPr>
        <w:tc>
          <w:tcPr>
            <w:tcW w:w="703" w:type="dxa"/>
            <w:tcBorders>
              <w:bottom w:val="dotted" w:sz="4" w:space="0" w:color="auto"/>
            </w:tcBorders>
            <w:vAlign w:val="center"/>
            <w:hideMark/>
          </w:tcPr>
          <w:p w14:paraId="66653B03" w14:textId="6966F4CB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Β.3.3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5495D5A1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Άλλη κατ’ αποκοπή χρηματοδότηση (βάσει μεθοδολογίας)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13315EC7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680DB13D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7F2FA7EC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17A9D859" w14:textId="06D04690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3827" w:type="dxa"/>
            <w:gridSpan w:val="4"/>
            <w:tcBorders>
              <w:bottom w:val="dotted" w:sz="4" w:space="0" w:color="auto"/>
            </w:tcBorders>
            <w:vAlign w:val="center"/>
            <w:hideMark/>
          </w:tcPr>
          <w:p w14:paraId="70554CCB" w14:textId="3478C1A6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3700D92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CC55D66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F67A5" w:rsidRPr="00661D86" w14:paraId="57997B21" w14:textId="77777777" w:rsidTr="00416B0D">
        <w:trPr>
          <w:trHeight w:val="387"/>
        </w:trPr>
        <w:tc>
          <w:tcPr>
            <w:tcW w:w="703" w:type="dxa"/>
            <w:tcBorders>
              <w:bottom w:val="dotted" w:sz="4" w:space="0" w:color="auto"/>
            </w:tcBorders>
            <w:vAlign w:val="center"/>
            <w:hideMark/>
          </w:tcPr>
          <w:p w14:paraId="02C48E57" w14:textId="378E6018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/>
                <w:bCs/>
              </w:rPr>
            </w:pPr>
            <w:r w:rsidRPr="00661D86">
              <w:rPr>
                <w:rFonts w:ascii="Tahoma" w:hAnsi="Tahoma" w:cs="Tahoma"/>
                <w:b/>
                <w:bCs/>
              </w:rPr>
              <w:t>Β.4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49954A2A" w14:textId="627A1FE8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  <w:b/>
                <w:bCs/>
              </w:rPr>
            </w:pPr>
            <w:r w:rsidRPr="00661D86">
              <w:rPr>
                <w:rFonts w:ascii="Tahoma" w:hAnsi="Tahoma" w:cs="Tahoma"/>
                <w:b/>
                <w:bCs/>
              </w:rPr>
              <w:t>ΕΜΜΕΣΕΣ ΔΑΠΑΝΕΣ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7F4B0DB0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7D59275F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4E53E4C7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14:paraId="71BFA452" w14:textId="624A0FFA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3827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7A554F" w14:textId="541F6BFB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Σταθερό Ποσοστό</w:t>
            </w: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E27A997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2A1E34B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C2518" w:rsidRPr="00661D86" w14:paraId="17F76CC8" w14:textId="77777777" w:rsidTr="00416B0D">
        <w:trPr>
          <w:trHeight w:val="660"/>
        </w:trPr>
        <w:tc>
          <w:tcPr>
            <w:tcW w:w="703" w:type="dxa"/>
            <w:tcBorders>
              <w:bottom w:val="dotted" w:sz="4" w:space="0" w:color="auto"/>
            </w:tcBorders>
            <w:vAlign w:val="center"/>
            <w:hideMark/>
          </w:tcPr>
          <w:p w14:paraId="36157462" w14:textId="3B97564C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Β.4.1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701EB3CF" w14:textId="77777777" w:rsidR="003C2518" w:rsidRPr="00661D86" w:rsidRDefault="003C2518" w:rsidP="00A77B8B">
            <w:pPr>
              <w:spacing w:before="40" w:after="40" w:line="180" w:lineRule="atLeast"/>
              <w:ind w:right="319"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Έμμεσες δαπάνες βάσει ποσοστού  επί των επιλέξιμων άμεσων δαπανών  προσωπικού (έως 15%)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64E4EEBA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3DA75061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5AB6C53D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5AFDD404" w14:textId="037C82E9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3827" w:type="dxa"/>
            <w:gridSpan w:val="4"/>
            <w:tcBorders>
              <w:bottom w:val="dotted" w:sz="4" w:space="0" w:color="auto"/>
            </w:tcBorders>
            <w:vAlign w:val="center"/>
            <w:hideMark/>
          </w:tcPr>
          <w:p w14:paraId="56C367E9" w14:textId="600FD8D2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1764B36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3009DE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C2518" w:rsidRPr="00661D86" w14:paraId="43061CF8" w14:textId="77777777" w:rsidTr="00416B0D">
        <w:trPr>
          <w:trHeight w:val="390"/>
        </w:trPr>
        <w:tc>
          <w:tcPr>
            <w:tcW w:w="703" w:type="dxa"/>
            <w:tcBorders>
              <w:bottom w:val="dotted" w:sz="4" w:space="0" w:color="auto"/>
            </w:tcBorders>
            <w:vAlign w:val="center"/>
            <w:hideMark/>
          </w:tcPr>
          <w:p w14:paraId="0A14F40D" w14:textId="3781DC86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Β.4.2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60E33D75" w14:textId="77777777" w:rsidR="003C2518" w:rsidRPr="00661D86" w:rsidRDefault="003C2518" w:rsidP="00A77B8B">
            <w:pPr>
              <w:spacing w:before="40" w:after="40" w:line="180" w:lineRule="atLeast"/>
              <w:ind w:right="319"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Έμμεσες δαπάνες βάσει ποσοστού επί του συνόλου των επιλέξιμων άμεσων δαπανών (έως 7%)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08B9AE30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565C2481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59C3E3C4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75403759" w14:textId="30B98F86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3827" w:type="dxa"/>
            <w:gridSpan w:val="4"/>
            <w:tcBorders>
              <w:bottom w:val="dotted" w:sz="4" w:space="0" w:color="auto"/>
            </w:tcBorders>
            <w:vAlign w:val="center"/>
            <w:hideMark/>
          </w:tcPr>
          <w:p w14:paraId="27F14421" w14:textId="56BB949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CF629A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806AC20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C2518" w:rsidRPr="00661D86" w14:paraId="16BB5C66" w14:textId="77777777" w:rsidTr="00416B0D">
        <w:trPr>
          <w:trHeight w:val="390"/>
        </w:trPr>
        <w:tc>
          <w:tcPr>
            <w:tcW w:w="703" w:type="dxa"/>
            <w:tcBorders>
              <w:bottom w:val="dotted" w:sz="4" w:space="0" w:color="auto"/>
            </w:tcBorders>
            <w:vAlign w:val="center"/>
            <w:hideMark/>
          </w:tcPr>
          <w:p w14:paraId="5C922BA9" w14:textId="6FAACA8F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Β.4.3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6EA1DCDD" w14:textId="77777777" w:rsidR="003C2518" w:rsidRPr="00661D86" w:rsidRDefault="003C2518" w:rsidP="00A77B8B">
            <w:pPr>
              <w:spacing w:before="40" w:after="40" w:line="180" w:lineRule="atLeast"/>
              <w:ind w:right="603"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Έμμεσες δαπάνες  βάσει ποσοστού 25% επί των επιλέξιμων άμεσων δαπανών (δράσεις Έρευνας &amp; Καινοτομίας)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52A30EC2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547A07B6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359B3805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5D68A758" w14:textId="4B05B91C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3827" w:type="dxa"/>
            <w:gridSpan w:val="4"/>
            <w:tcBorders>
              <w:bottom w:val="dotted" w:sz="4" w:space="0" w:color="auto"/>
            </w:tcBorders>
            <w:vAlign w:val="center"/>
            <w:hideMark/>
          </w:tcPr>
          <w:p w14:paraId="6886A5C9" w14:textId="3B985103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92F39A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981DC7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C2518" w:rsidRPr="00661D86" w14:paraId="7544C129" w14:textId="77777777" w:rsidTr="00416B0D">
        <w:trPr>
          <w:trHeight w:val="417"/>
        </w:trPr>
        <w:tc>
          <w:tcPr>
            <w:tcW w:w="703" w:type="dxa"/>
            <w:tcBorders>
              <w:bottom w:val="dotted" w:sz="4" w:space="0" w:color="auto"/>
            </w:tcBorders>
            <w:vAlign w:val="center"/>
            <w:hideMark/>
          </w:tcPr>
          <w:p w14:paraId="2CD46755" w14:textId="09ADE1C0" w:rsidR="003C2518" w:rsidRPr="00661D86" w:rsidRDefault="003C2518" w:rsidP="003C2518">
            <w:pPr>
              <w:spacing w:before="0" w:after="0" w:line="180" w:lineRule="atLeast"/>
              <w:contextualSpacing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lastRenderedPageBreak/>
              <w:t>Β.4.4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  <w:hideMark/>
          </w:tcPr>
          <w:p w14:paraId="6B8CFD25" w14:textId="77777777" w:rsidR="003C2518" w:rsidRPr="00661D86" w:rsidRDefault="003C2518" w:rsidP="00A77B8B">
            <w:pPr>
              <w:spacing w:before="40" w:after="40" w:line="180" w:lineRule="atLeast"/>
              <w:jc w:val="left"/>
              <w:rPr>
                <w:rFonts w:ascii="Tahoma" w:hAnsi="Tahoma" w:cs="Tahoma"/>
              </w:rPr>
            </w:pPr>
            <w:r w:rsidRPr="00661D86">
              <w:rPr>
                <w:rFonts w:ascii="Tahoma" w:hAnsi="Tahoma" w:cs="Tahoma"/>
              </w:rPr>
              <w:t>Έμμεσες δαπάνες  βάσει ποσοστού επί των επιλέξιμων άμεσων δαπανών (έως 25%)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1AD86968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7B508315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6AF52C59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08AEA9DC" w14:textId="1EC0F148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3827" w:type="dxa"/>
            <w:gridSpan w:val="4"/>
            <w:tcBorders>
              <w:bottom w:val="dotted" w:sz="4" w:space="0" w:color="auto"/>
            </w:tcBorders>
            <w:vAlign w:val="center"/>
            <w:hideMark/>
          </w:tcPr>
          <w:p w14:paraId="5AC1C7B2" w14:textId="12E8D135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716D64C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280B43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3C2518" w:rsidRPr="00661D86" w14:paraId="14ADF876" w14:textId="77777777" w:rsidTr="00416B0D">
        <w:trPr>
          <w:trHeight w:val="417"/>
        </w:trPr>
        <w:tc>
          <w:tcPr>
            <w:tcW w:w="4530" w:type="dxa"/>
            <w:gridSpan w:val="2"/>
            <w:tcBorders>
              <w:bottom w:val="dotted" w:sz="4" w:space="0" w:color="auto"/>
            </w:tcBorders>
            <w:vAlign w:val="center"/>
          </w:tcPr>
          <w:p w14:paraId="4418BC2F" w14:textId="118C13D8" w:rsidR="003C2518" w:rsidRPr="00661D86" w:rsidRDefault="003C2518" w:rsidP="003C2518">
            <w:pPr>
              <w:spacing w:before="0" w:after="0" w:line="180" w:lineRule="atLeast"/>
              <w:contextualSpacing/>
              <w:jc w:val="right"/>
              <w:rPr>
                <w:rFonts w:ascii="Tahoma" w:hAnsi="Tahoma" w:cs="Tahoma"/>
                <w:b/>
              </w:rPr>
            </w:pPr>
            <w:r w:rsidRPr="00661D86">
              <w:rPr>
                <w:rFonts w:ascii="Tahoma" w:hAnsi="Tahoma" w:cs="Tahoma"/>
                <w:b/>
              </w:rPr>
              <w:t>ΣΥΝΟΛΟ Β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</w:tcPr>
          <w:p w14:paraId="03F83377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</w:tcPr>
          <w:p w14:paraId="63DB0E48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29B7A2DF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1E92387E" w14:textId="5AB34053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5529" w:type="dxa"/>
            <w:gridSpan w:val="8"/>
            <w:tcBorders>
              <w:bottom w:val="nil"/>
            </w:tcBorders>
            <w:vAlign w:val="center"/>
          </w:tcPr>
          <w:p w14:paraId="1D3EFE49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  <w:tr w:rsidR="000765CF" w:rsidRPr="00661D86" w14:paraId="5D941600" w14:textId="77777777" w:rsidTr="00416B0D">
        <w:trPr>
          <w:trHeight w:val="417"/>
        </w:trPr>
        <w:tc>
          <w:tcPr>
            <w:tcW w:w="4530" w:type="dxa"/>
            <w:gridSpan w:val="2"/>
            <w:tcBorders>
              <w:bottom w:val="dotted" w:sz="4" w:space="0" w:color="auto"/>
            </w:tcBorders>
            <w:vAlign w:val="center"/>
          </w:tcPr>
          <w:p w14:paraId="70016536" w14:textId="2D6C470A" w:rsidR="003C2518" w:rsidRPr="00661D86" w:rsidRDefault="003C2518" w:rsidP="00E51D22">
            <w:pPr>
              <w:spacing w:before="0" w:after="0" w:line="180" w:lineRule="atLeast"/>
              <w:contextualSpacing/>
              <w:jc w:val="right"/>
              <w:rPr>
                <w:rFonts w:ascii="Tahoma" w:hAnsi="Tahoma" w:cs="Tahoma"/>
                <w:b/>
              </w:rPr>
            </w:pPr>
            <w:r w:rsidRPr="00661D86">
              <w:rPr>
                <w:rFonts w:ascii="Tahoma" w:hAnsi="Tahoma" w:cs="Tahoma"/>
                <w:b/>
              </w:rPr>
              <w:t>ΣΥΝΟΛΟ Α+Β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FFFFFF" w:themeFill="background1"/>
            <w:noWrap/>
            <w:vAlign w:val="center"/>
          </w:tcPr>
          <w:p w14:paraId="0094BB30" w14:textId="77777777" w:rsidR="003C2518" w:rsidRPr="00661D86" w:rsidRDefault="003C2518" w:rsidP="003C2518">
            <w:pPr>
              <w:tabs>
                <w:tab w:val="left" w:pos="273"/>
              </w:tabs>
              <w:spacing w:line="240" w:lineRule="auto"/>
              <w:jc w:val="center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FFFFFF" w:themeFill="background1"/>
            <w:noWrap/>
            <w:vAlign w:val="center"/>
          </w:tcPr>
          <w:p w14:paraId="64DDE080" w14:textId="77777777" w:rsidR="003C2518" w:rsidRPr="00661D86" w:rsidRDefault="003C2518" w:rsidP="003C2518">
            <w:pPr>
              <w:tabs>
                <w:tab w:val="left" w:pos="273"/>
              </w:tabs>
              <w:spacing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7" w:type="dxa"/>
            <w:tcBorders>
              <w:bottom w:val="dotted" w:sz="4" w:space="0" w:color="auto"/>
            </w:tcBorders>
            <w:shd w:val="clear" w:color="auto" w:fill="FFFFFF" w:themeFill="background1"/>
          </w:tcPr>
          <w:p w14:paraId="2EFA73F5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bottom w:val="dotted" w:sz="4" w:space="0" w:color="auto"/>
            </w:tcBorders>
          </w:tcPr>
          <w:p w14:paraId="593F3AB2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5529" w:type="dxa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BB9D72" w14:textId="77777777" w:rsidR="003C2518" w:rsidRPr="00661D86" w:rsidRDefault="003C2518" w:rsidP="003C2518">
            <w:pPr>
              <w:spacing w:before="0" w:after="0" w:line="180" w:lineRule="atLeast"/>
              <w:contextualSpacing/>
              <w:jc w:val="center"/>
              <w:rPr>
                <w:rFonts w:ascii="Tahoma" w:hAnsi="Tahoma" w:cs="Tahoma"/>
              </w:rPr>
            </w:pPr>
          </w:p>
        </w:tc>
      </w:tr>
    </w:tbl>
    <w:p w14:paraId="61A03A6F" w14:textId="77777777" w:rsidR="00815DCD" w:rsidRDefault="00815DCD" w:rsidP="002A4DAF">
      <w:pPr>
        <w:spacing w:before="0" w:after="0" w:line="120" w:lineRule="atLeast"/>
        <w:rPr>
          <w:lang w:val="en-US"/>
        </w:rPr>
      </w:pPr>
    </w:p>
    <w:tbl>
      <w:tblPr>
        <w:tblW w:w="981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5"/>
        <w:gridCol w:w="5245"/>
      </w:tblGrid>
      <w:tr w:rsidR="00B87382" w:rsidRPr="00E51D22" w14:paraId="3104009D" w14:textId="77777777" w:rsidTr="00E51D22">
        <w:tc>
          <w:tcPr>
            <w:tcW w:w="4565" w:type="dxa"/>
            <w:shd w:val="clear" w:color="auto" w:fill="auto"/>
          </w:tcPr>
          <w:p w14:paraId="1751ABE7" w14:textId="77777777" w:rsidR="00B87382" w:rsidRPr="00E51D22" w:rsidRDefault="00B87382" w:rsidP="00584513">
            <w:pPr>
              <w:pStyle w:val="a9"/>
              <w:numPr>
                <w:ilvl w:val="0"/>
                <w:numId w:val="8"/>
              </w:numPr>
              <w:spacing w:line="240" w:lineRule="exact"/>
              <w:ind w:left="279" w:hanging="283"/>
              <w:contextualSpacing w:val="0"/>
              <w:jc w:val="left"/>
              <w:rPr>
                <w:rFonts w:ascii="Tahoma" w:hAnsi="Tahoma" w:cs="Tahoma"/>
                <w:szCs w:val="15"/>
              </w:rPr>
            </w:pPr>
            <w:r w:rsidRPr="00E51D22">
              <w:rPr>
                <w:rFonts w:ascii="Tahoma" w:hAnsi="Tahoma" w:cs="Tahoma"/>
                <w:szCs w:val="15"/>
              </w:rPr>
              <w:t>ΙΔΙΩΤΙΚΗ ΣΥΜΜΕΤΟΧΗ:</w:t>
            </w:r>
          </w:p>
        </w:tc>
        <w:tc>
          <w:tcPr>
            <w:tcW w:w="5245" w:type="dxa"/>
            <w:shd w:val="clear" w:color="auto" w:fill="auto"/>
          </w:tcPr>
          <w:p w14:paraId="333C7291" w14:textId="77777777" w:rsidR="00B87382" w:rsidRPr="00E51D22" w:rsidRDefault="00B87382" w:rsidP="009A16C4">
            <w:pPr>
              <w:spacing w:line="240" w:lineRule="exact"/>
              <w:jc w:val="center"/>
              <w:rPr>
                <w:rFonts w:ascii="Tahoma" w:hAnsi="Tahoma" w:cs="Tahoma"/>
                <w:szCs w:val="15"/>
              </w:rPr>
            </w:pPr>
          </w:p>
        </w:tc>
      </w:tr>
      <w:tr w:rsidR="00B87382" w:rsidRPr="00E51D22" w14:paraId="3D3D19DB" w14:textId="77777777" w:rsidTr="00E51D22">
        <w:tc>
          <w:tcPr>
            <w:tcW w:w="4565" w:type="dxa"/>
            <w:shd w:val="clear" w:color="auto" w:fill="auto"/>
          </w:tcPr>
          <w:p w14:paraId="01985C02" w14:textId="77777777" w:rsidR="00B87382" w:rsidRPr="00E51D22" w:rsidRDefault="00B87382" w:rsidP="00584513">
            <w:pPr>
              <w:pStyle w:val="a9"/>
              <w:numPr>
                <w:ilvl w:val="0"/>
                <w:numId w:val="8"/>
              </w:numPr>
              <w:spacing w:line="240" w:lineRule="exact"/>
              <w:ind w:left="279" w:hanging="283"/>
              <w:contextualSpacing w:val="0"/>
              <w:jc w:val="left"/>
              <w:rPr>
                <w:rFonts w:ascii="Tahoma" w:hAnsi="Tahoma" w:cs="Tahoma"/>
                <w:szCs w:val="15"/>
              </w:rPr>
            </w:pPr>
            <w:r w:rsidRPr="00E51D22">
              <w:rPr>
                <w:rFonts w:ascii="Tahoma" w:hAnsi="Tahoma" w:cs="Tahoma"/>
                <w:szCs w:val="15"/>
              </w:rPr>
              <w:t>ΜΗ ΕΝΙΣΧΥΟΜΕΝΟΣ ΠΡΟΫΠΟΛΟΓΙΣΜΟΣ ΥΠΟΕΡΓΟΥ</w:t>
            </w:r>
            <w:r w:rsidRPr="00E51D22">
              <w:rPr>
                <w:rFonts w:ascii="Tahoma" w:hAnsi="Tahoma" w:cs="Tahoma"/>
                <w:szCs w:val="15"/>
                <w:lang w:val="en-US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4D0E6B74" w14:textId="77777777" w:rsidR="00B87382" w:rsidRPr="00E51D22" w:rsidRDefault="00B87382" w:rsidP="009A16C4">
            <w:pPr>
              <w:spacing w:line="240" w:lineRule="exact"/>
              <w:jc w:val="center"/>
              <w:rPr>
                <w:rFonts w:ascii="Tahoma" w:hAnsi="Tahoma" w:cs="Tahoma"/>
                <w:szCs w:val="15"/>
              </w:rPr>
            </w:pPr>
          </w:p>
        </w:tc>
      </w:tr>
      <w:tr w:rsidR="00B87382" w:rsidRPr="00E51D22" w14:paraId="7CF070CE" w14:textId="77777777" w:rsidTr="00E51D22">
        <w:tc>
          <w:tcPr>
            <w:tcW w:w="4565" w:type="dxa"/>
            <w:shd w:val="clear" w:color="auto" w:fill="auto"/>
          </w:tcPr>
          <w:p w14:paraId="6C15CE42" w14:textId="77777777" w:rsidR="00B87382" w:rsidRPr="00E51D22" w:rsidRDefault="00B87382" w:rsidP="00584513">
            <w:pPr>
              <w:pStyle w:val="a9"/>
              <w:numPr>
                <w:ilvl w:val="0"/>
                <w:numId w:val="8"/>
              </w:numPr>
              <w:spacing w:line="240" w:lineRule="exact"/>
              <w:ind w:left="279" w:hanging="283"/>
              <w:contextualSpacing w:val="0"/>
              <w:jc w:val="left"/>
              <w:rPr>
                <w:rFonts w:ascii="Tahoma" w:hAnsi="Tahoma" w:cs="Tahoma"/>
                <w:b/>
                <w:szCs w:val="15"/>
              </w:rPr>
            </w:pPr>
            <w:r w:rsidRPr="00E51D22">
              <w:rPr>
                <w:rFonts w:ascii="Tahoma" w:hAnsi="Tahoma" w:cs="Tahoma"/>
                <w:b/>
                <w:szCs w:val="15"/>
              </w:rPr>
              <w:t>ΣΥΝΟΛΙΚΟ ΚΟΣΤΟΣ ΥΠΟΕΡΓΟΥ</w:t>
            </w:r>
            <w:r w:rsidRPr="00E51D22">
              <w:rPr>
                <w:rFonts w:ascii="Tahoma" w:hAnsi="Tahoma" w:cs="Tahoma"/>
                <w:b/>
                <w:szCs w:val="15"/>
                <w:lang w:val="en-US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1B96A2CE" w14:textId="77777777" w:rsidR="00B87382" w:rsidRPr="00E51D22" w:rsidRDefault="00B87382" w:rsidP="009A16C4">
            <w:pPr>
              <w:spacing w:line="240" w:lineRule="exact"/>
              <w:ind w:left="-288"/>
              <w:jc w:val="center"/>
              <w:rPr>
                <w:rFonts w:ascii="Tahoma" w:hAnsi="Tahoma" w:cs="Tahoma"/>
                <w:szCs w:val="15"/>
              </w:rPr>
            </w:pPr>
          </w:p>
        </w:tc>
      </w:tr>
    </w:tbl>
    <w:p w14:paraId="25149F7B" w14:textId="77777777" w:rsidR="00B87382" w:rsidRPr="0012324B" w:rsidRDefault="00B87382" w:rsidP="002A4DAF">
      <w:pPr>
        <w:spacing w:before="0" w:after="0" w:line="120" w:lineRule="atLeast"/>
        <w:rPr>
          <w:lang w:val="en-US"/>
        </w:rPr>
      </w:pPr>
    </w:p>
    <w:p w14:paraId="191CCBED" w14:textId="77777777" w:rsidR="00D12EF5" w:rsidRDefault="00D12EF5" w:rsidP="002A4DAF">
      <w:pPr>
        <w:spacing w:before="0" w:after="0" w:line="120" w:lineRule="atLeast"/>
      </w:pPr>
    </w:p>
    <w:p w14:paraId="0CC8E10C" w14:textId="3EE968A6" w:rsidR="005F2155" w:rsidRDefault="005F2155">
      <w:pPr>
        <w:spacing w:before="0" w:after="0"/>
        <w:jc w:val="left"/>
        <w:rPr>
          <w:rFonts w:ascii="Tahoma" w:hAnsi="Tahoma" w:cs="Tahoma"/>
          <w:sz w:val="18"/>
          <w:szCs w:val="18"/>
        </w:rPr>
      </w:pPr>
    </w:p>
    <w:tbl>
      <w:tblPr>
        <w:tblW w:w="15026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15026"/>
      </w:tblGrid>
      <w:tr w:rsidR="005F2155" w:rsidRPr="00616D02" w14:paraId="507948E0" w14:textId="313E1716" w:rsidTr="00873810">
        <w:tc>
          <w:tcPr>
            <w:tcW w:w="15026" w:type="dxa"/>
            <w:shd w:val="clear" w:color="auto" w:fill="D9D9D9" w:themeFill="background1" w:themeFillShade="D9"/>
          </w:tcPr>
          <w:p w14:paraId="116E532B" w14:textId="0F888CB4" w:rsidR="005F2155" w:rsidRPr="007556CD" w:rsidRDefault="005F2155" w:rsidP="005F2155">
            <w:pPr>
              <w:pStyle w:val="2"/>
              <w:spacing w:line="240" w:lineRule="exact"/>
              <w:rPr>
                <w:rFonts w:ascii="Tahoma" w:hAnsi="Tahoma" w:cs="Tahoma"/>
                <w:szCs w:val="20"/>
              </w:rPr>
            </w:pPr>
            <w:r w:rsidRPr="00616D02">
              <w:rPr>
                <w:rFonts w:ascii="Tahoma" w:hAnsi="Tahoma" w:cs="Tahoma"/>
                <w:szCs w:val="20"/>
              </w:rPr>
              <w:t xml:space="preserve">ΤΜΗΜΑ </w:t>
            </w:r>
            <w:r>
              <w:rPr>
                <w:rFonts w:ascii="Tahoma" w:hAnsi="Tahoma" w:cs="Tahoma"/>
                <w:szCs w:val="20"/>
              </w:rPr>
              <w:t>Ε</w:t>
            </w:r>
            <w:r w:rsidRPr="00616D02">
              <w:rPr>
                <w:rFonts w:ascii="Tahoma" w:hAnsi="Tahoma" w:cs="Tahoma"/>
                <w:szCs w:val="20"/>
              </w:rPr>
              <w:t xml:space="preserve">: </w:t>
            </w:r>
            <w:r>
              <w:rPr>
                <w:rFonts w:ascii="Tahoma" w:hAnsi="Tahoma" w:cs="Tahoma"/>
                <w:szCs w:val="20"/>
              </w:rPr>
              <w:t>ΔΙΚΑΙΟΛΟΓΗΤΙΚΑ ΕΓΓΡΑΦΑ</w:t>
            </w:r>
            <w:r w:rsidR="007556CD">
              <w:rPr>
                <w:rFonts w:ascii="Tahoma" w:hAnsi="Tahoma" w:cs="Tahoma"/>
                <w:szCs w:val="20"/>
              </w:rPr>
              <w:t xml:space="preserve"> ΚΑΤΑ ΤΗΝ ΥΠΟΒΟΛΗ ΔΔΔ</w:t>
            </w:r>
          </w:p>
        </w:tc>
      </w:tr>
    </w:tbl>
    <w:p w14:paraId="57ED9250" w14:textId="36087BD0" w:rsidR="00D73744" w:rsidRDefault="00D73744" w:rsidP="002863D4">
      <w:pPr>
        <w:spacing w:line="240" w:lineRule="exact"/>
        <w:jc w:val="center"/>
        <w:rPr>
          <w:rFonts w:ascii="Tahoma" w:hAnsi="Tahoma" w:cs="Tahoma"/>
          <w:sz w:val="18"/>
          <w:szCs w:val="18"/>
        </w:rPr>
      </w:pPr>
    </w:p>
    <w:tbl>
      <w:tblPr>
        <w:tblW w:w="15026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6"/>
      </w:tblGrid>
      <w:tr w:rsidR="005F2155" w:rsidRPr="00616D02" w14:paraId="05101B47" w14:textId="108B57CE" w:rsidTr="00873810">
        <w:trPr>
          <w:cantSplit/>
        </w:trPr>
        <w:tc>
          <w:tcPr>
            <w:tcW w:w="15026" w:type="dxa"/>
            <w:shd w:val="clear" w:color="auto" w:fill="auto"/>
          </w:tcPr>
          <w:p w14:paraId="5012F834" w14:textId="6A2891AF" w:rsidR="005F2155" w:rsidRPr="00381ABA" w:rsidRDefault="005F2155" w:rsidP="00350B63">
            <w:pPr>
              <w:spacing w:line="240" w:lineRule="exact"/>
              <w:ind w:left="176"/>
              <w:rPr>
                <w:rFonts w:ascii="Tahoma" w:hAnsi="Tahoma" w:cs="Tahoma"/>
                <w:b/>
                <w:sz w:val="18"/>
                <w:szCs w:val="18"/>
              </w:rPr>
            </w:pPr>
            <w:r w:rsidRPr="00381ABA">
              <w:rPr>
                <w:rFonts w:ascii="Tahoma" w:hAnsi="Tahoma" w:cs="Tahoma"/>
                <w:b/>
                <w:sz w:val="18"/>
                <w:szCs w:val="18"/>
              </w:rPr>
              <w:t>Συμπληρώνεται από τη Διαχειριστική Αρχή κατά τη διαδικασία ελέγχου του Τεχνικού Δελτίου</w:t>
            </w:r>
            <w:r w:rsidR="00EF7F8D" w:rsidRPr="00381ABA">
              <w:rPr>
                <w:rFonts w:ascii="Tahoma" w:hAnsi="Tahoma" w:cs="Tahoma"/>
                <w:b/>
                <w:sz w:val="18"/>
                <w:szCs w:val="18"/>
              </w:rPr>
              <w:t xml:space="preserve"> Υποέργου</w:t>
            </w:r>
          </w:p>
          <w:p w14:paraId="02C8C760" w14:textId="446E6CFE" w:rsidR="005F2155" w:rsidRPr="00381ABA" w:rsidRDefault="005F2155" w:rsidP="00350B63">
            <w:pPr>
              <w:spacing w:line="240" w:lineRule="exact"/>
              <w:ind w:left="176"/>
              <w:rPr>
                <w:rFonts w:ascii="Tahoma" w:hAnsi="Tahoma" w:cs="Tahoma"/>
                <w:b/>
                <w:sz w:val="18"/>
                <w:szCs w:val="18"/>
              </w:rPr>
            </w:pPr>
            <w:r w:rsidRPr="00381AB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5E00970C" w14:textId="474FED77" w:rsidR="007D5C77" w:rsidRPr="00381ABA" w:rsidRDefault="003F1C87" w:rsidP="0020717A">
            <w:pPr>
              <w:spacing w:line="240" w:lineRule="exact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381ABA">
              <w:rPr>
                <w:rFonts w:ascii="Tahoma" w:hAnsi="Tahoma" w:cs="Tahoma"/>
                <w:sz w:val="18"/>
                <w:szCs w:val="18"/>
              </w:rPr>
              <w:t>Η</w:t>
            </w:r>
            <w:r w:rsidR="005F2155" w:rsidRPr="00381ABA">
              <w:rPr>
                <w:rFonts w:ascii="Tahoma" w:hAnsi="Tahoma" w:cs="Tahoma"/>
                <w:sz w:val="18"/>
                <w:szCs w:val="18"/>
              </w:rPr>
              <w:t xml:space="preserve"> ΔΑ παραθέτει τα δικαιολογητικά έγγραφα που απαιτούνται να υποβάλλονται συνημμένα στα Δελτία Δήλωσης Δαπανών του </w:t>
            </w:r>
            <w:r w:rsidR="00BA1AF7" w:rsidRPr="00381ABA">
              <w:rPr>
                <w:rFonts w:ascii="Tahoma" w:hAnsi="Tahoma" w:cs="Tahoma"/>
                <w:sz w:val="18"/>
                <w:szCs w:val="18"/>
              </w:rPr>
              <w:t>δικαιούχου για τη διοικητική επαλήθευση των δαπανών</w:t>
            </w:r>
            <w:r w:rsidR="005F2155" w:rsidRPr="00381ABA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14:paraId="57AF8F0F" w14:textId="081E6167" w:rsidR="007D5C77" w:rsidRPr="00381ABA" w:rsidRDefault="007D5C77" w:rsidP="00350B63">
            <w:pPr>
              <w:spacing w:line="240" w:lineRule="exact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5F32AB0" w14:textId="77777777" w:rsidR="005F2155" w:rsidRPr="003F1C87" w:rsidRDefault="005F2155" w:rsidP="002863D4">
      <w:pPr>
        <w:spacing w:line="240" w:lineRule="exact"/>
        <w:jc w:val="center"/>
        <w:rPr>
          <w:rFonts w:ascii="Tahoma" w:hAnsi="Tahoma" w:cs="Tahoma"/>
          <w:sz w:val="18"/>
          <w:szCs w:val="18"/>
        </w:rPr>
      </w:pPr>
    </w:p>
    <w:p w14:paraId="6D1051FB" w14:textId="7610AC75" w:rsidR="00A738F1" w:rsidRPr="003F1C87" w:rsidRDefault="00A738F1" w:rsidP="003F1C87">
      <w:pPr>
        <w:pStyle w:val="2"/>
        <w:spacing w:line="240" w:lineRule="exact"/>
        <w:rPr>
          <w:rFonts w:ascii="Tahoma" w:hAnsi="Tahoma" w:cs="Tahoma"/>
          <w:szCs w:val="20"/>
        </w:rPr>
      </w:pPr>
    </w:p>
    <w:tbl>
      <w:tblPr>
        <w:tblStyle w:val="a6"/>
        <w:tblW w:w="4945" w:type="pct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3119"/>
        <w:gridCol w:w="1985"/>
        <w:gridCol w:w="2125"/>
        <w:gridCol w:w="2974"/>
        <w:gridCol w:w="2411"/>
      </w:tblGrid>
      <w:tr w:rsidR="00A738F1" w:rsidRPr="00A738F1" w14:paraId="17674365" w14:textId="77777777" w:rsidTr="00873810">
        <w:trPr>
          <w:trHeight w:val="38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2625E8F8" w14:textId="78B4FE2F" w:rsidR="00A738F1" w:rsidRPr="003F1C87" w:rsidRDefault="003F1C87" w:rsidP="003F1C87">
            <w:pPr>
              <w:pStyle w:val="2"/>
              <w:spacing w:line="240" w:lineRule="exact"/>
              <w:outlineLvl w:val="1"/>
              <w:rPr>
                <w:rFonts w:ascii="Tahoma" w:hAnsi="Tahoma" w:cs="Tahoma"/>
                <w:szCs w:val="20"/>
              </w:rPr>
            </w:pPr>
            <w:r w:rsidRPr="00616D02">
              <w:rPr>
                <w:rFonts w:ascii="Tahoma" w:hAnsi="Tahoma" w:cs="Tahoma"/>
                <w:szCs w:val="20"/>
              </w:rPr>
              <w:t xml:space="preserve">ΤΜΗΜΑ </w:t>
            </w:r>
            <w:r>
              <w:rPr>
                <w:rFonts w:ascii="Tahoma" w:hAnsi="Tahoma" w:cs="Tahoma"/>
                <w:szCs w:val="20"/>
              </w:rPr>
              <w:t>ΣΤ</w:t>
            </w:r>
            <w:r w:rsidRPr="00616D02">
              <w:rPr>
                <w:rFonts w:ascii="Tahoma" w:hAnsi="Tahoma" w:cs="Tahoma"/>
                <w:szCs w:val="20"/>
              </w:rPr>
              <w:t xml:space="preserve">: </w:t>
            </w:r>
            <w:r w:rsidRPr="00AD1F67">
              <w:rPr>
                <w:rFonts w:ascii="Tahoma" w:hAnsi="Tahoma" w:cs="Tahoma"/>
                <w:szCs w:val="20"/>
              </w:rPr>
              <w:t xml:space="preserve">ΚΑΤΑΛΟΓΟΣ ΣΥΝΗΜΜΕΝΩΝ ΕΓΓΡΑΦΩΝ ΠΟΥ ΥΠΟΒΑΛΛΕΙ Ο ΔΙΚΑΙΟΥΧΟΣ  </w:t>
            </w:r>
          </w:p>
        </w:tc>
      </w:tr>
      <w:tr w:rsidR="00873810" w:rsidRPr="00A738F1" w14:paraId="3A12B712" w14:textId="77777777" w:rsidTr="00873810">
        <w:trPr>
          <w:trHeight w:val="428"/>
        </w:trPr>
        <w:tc>
          <w:tcPr>
            <w:tcW w:w="762" w:type="pct"/>
            <w:vAlign w:val="center"/>
          </w:tcPr>
          <w:p w14:paraId="56EFF503" w14:textId="77777777" w:rsidR="00873810" w:rsidRPr="00796FD3" w:rsidRDefault="00873810" w:rsidP="00873810">
            <w:pPr>
              <w:pStyle w:val="a9"/>
              <w:numPr>
                <w:ilvl w:val="0"/>
                <w:numId w:val="13"/>
              </w:numPr>
              <w:tabs>
                <w:tab w:val="right" w:pos="9214"/>
              </w:tabs>
              <w:spacing w:beforeAutospacing="1" w:line="200" w:lineRule="atLeast"/>
              <w:ind w:left="179" w:right="-57" w:hanging="142"/>
              <w:jc w:val="center"/>
              <w:rPr>
                <w:rFonts w:ascii="Tahoma" w:hAnsi="Tahoma" w:cs="Tahoma"/>
              </w:rPr>
            </w:pPr>
            <w:r w:rsidRPr="00796FD3">
              <w:rPr>
                <w:rFonts w:ascii="Tahoma" w:hAnsi="Tahoma" w:cs="Tahoma"/>
              </w:rPr>
              <w:t>ΚΑΤΗΓΟΡΙΑ ΕΓΓΡΑ</w:t>
            </w:r>
            <w:bookmarkStart w:id="7" w:name="_GoBack"/>
            <w:bookmarkEnd w:id="7"/>
            <w:r w:rsidRPr="00796FD3">
              <w:rPr>
                <w:rFonts w:ascii="Tahoma" w:hAnsi="Tahoma" w:cs="Tahoma"/>
              </w:rPr>
              <w:t xml:space="preserve">ΦΟΥ </w:t>
            </w:r>
          </w:p>
        </w:tc>
        <w:tc>
          <w:tcPr>
            <w:tcW w:w="1048" w:type="pct"/>
            <w:vAlign w:val="center"/>
          </w:tcPr>
          <w:p w14:paraId="4E9747DC" w14:textId="77777777" w:rsidR="00873810" w:rsidRPr="00796FD3" w:rsidRDefault="00873810" w:rsidP="00873810">
            <w:pPr>
              <w:pStyle w:val="a9"/>
              <w:numPr>
                <w:ilvl w:val="0"/>
                <w:numId w:val="13"/>
              </w:numPr>
              <w:tabs>
                <w:tab w:val="right" w:pos="9214"/>
              </w:tabs>
              <w:spacing w:beforeAutospacing="1" w:line="200" w:lineRule="atLeast"/>
              <w:ind w:left="179" w:right="-57" w:hanging="142"/>
              <w:jc w:val="center"/>
              <w:rPr>
                <w:rFonts w:ascii="Tahoma" w:hAnsi="Tahoma" w:cs="Tahoma"/>
              </w:rPr>
            </w:pPr>
            <w:r w:rsidRPr="00796FD3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667" w:type="pct"/>
            <w:vAlign w:val="center"/>
          </w:tcPr>
          <w:p w14:paraId="1CAC9F9C" w14:textId="77777777" w:rsidR="00873810" w:rsidRPr="00796FD3" w:rsidRDefault="00873810" w:rsidP="00873810">
            <w:pPr>
              <w:pStyle w:val="a9"/>
              <w:numPr>
                <w:ilvl w:val="0"/>
                <w:numId w:val="13"/>
              </w:numPr>
              <w:tabs>
                <w:tab w:val="right" w:pos="9214"/>
              </w:tabs>
              <w:spacing w:beforeAutospacing="1" w:line="200" w:lineRule="atLeast"/>
              <w:ind w:left="179" w:right="-57" w:hanging="142"/>
              <w:jc w:val="center"/>
              <w:rPr>
                <w:rFonts w:ascii="Tahoma" w:hAnsi="Tahoma" w:cs="Tahoma"/>
              </w:rPr>
            </w:pPr>
            <w:r w:rsidRPr="00796FD3">
              <w:rPr>
                <w:rFonts w:ascii="Tahoma" w:hAnsi="Tahoma" w:cs="Tahoma"/>
              </w:rPr>
              <w:t>ΗΜ/ΝΙΑ</w:t>
            </w:r>
          </w:p>
        </w:tc>
        <w:tc>
          <w:tcPr>
            <w:tcW w:w="714" w:type="pct"/>
            <w:vAlign w:val="center"/>
          </w:tcPr>
          <w:p w14:paraId="2573F199" w14:textId="77777777" w:rsidR="00873810" w:rsidRPr="00796FD3" w:rsidRDefault="00873810" w:rsidP="00873810">
            <w:pPr>
              <w:pStyle w:val="a9"/>
              <w:numPr>
                <w:ilvl w:val="0"/>
                <w:numId w:val="13"/>
              </w:numPr>
              <w:tabs>
                <w:tab w:val="right" w:pos="9214"/>
              </w:tabs>
              <w:spacing w:beforeAutospacing="1" w:line="200" w:lineRule="atLeast"/>
              <w:ind w:left="179" w:right="-57" w:hanging="142"/>
              <w:jc w:val="center"/>
              <w:rPr>
                <w:rFonts w:ascii="Tahoma" w:hAnsi="Tahoma" w:cs="Tahoma"/>
              </w:rPr>
            </w:pPr>
            <w:r w:rsidRPr="00796FD3">
              <w:rPr>
                <w:rFonts w:ascii="Tahoma" w:hAnsi="Tahoma" w:cs="Tahoma"/>
              </w:rPr>
              <w:t>ΠΡΟΕΛΕΥΣΗ</w:t>
            </w:r>
          </w:p>
        </w:tc>
        <w:tc>
          <w:tcPr>
            <w:tcW w:w="999" w:type="pct"/>
            <w:vAlign w:val="center"/>
          </w:tcPr>
          <w:p w14:paraId="6C0850D2" w14:textId="77777777" w:rsidR="00873810" w:rsidRPr="00796FD3" w:rsidRDefault="00873810" w:rsidP="00873810">
            <w:pPr>
              <w:pStyle w:val="a9"/>
              <w:numPr>
                <w:ilvl w:val="0"/>
                <w:numId w:val="13"/>
              </w:numPr>
              <w:tabs>
                <w:tab w:val="right" w:pos="9214"/>
              </w:tabs>
              <w:spacing w:beforeAutospacing="1" w:line="200" w:lineRule="atLeast"/>
              <w:ind w:left="179" w:right="-57" w:hanging="142"/>
              <w:jc w:val="center"/>
              <w:rPr>
                <w:rFonts w:ascii="Tahoma" w:hAnsi="Tahoma" w:cs="Tahoma"/>
              </w:rPr>
            </w:pPr>
            <w:r w:rsidRPr="00796FD3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810" w:type="pct"/>
            <w:vAlign w:val="center"/>
          </w:tcPr>
          <w:p w14:paraId="16118B1E" w14:textId="77777777" w:rsidR="00873810" w:rsidRPr="00796FD3" w:rsidRDefault="00873810" w:rsidP="00873810">
            <w:pPr>
              <w:pStyle w:val="a9"/>
              <w:numPr>
                <w:ilvl w:val="0"/>
                <w:numId w:val="13"/>
              </w:numPr>
              <w:tabs>
                <w:tab w:val="right" w:pos="9214"/>
              </w:tabs>
              <w:spacing w:beforeAutospacing="1" w:line="200" w:lineRule="atLeast"/>
              <w:ind w:left="179" w:right="-57" w:hanging="142"/>
              <w:jc w:val="center"/>
              <w:rPr>
                <w:rFonts w:ascii="Tahoma" w:hAnsi="Tahoma" w:cs="Tahoma"/>
              </w:rPr>
            </w:pPr>
            <w:r w:rsidRPr="00796FD3">
              <w:rPr>
                <w:rFonts w:ascii="Tahoma" w:hAnsi="Tahoma" w:cs="Tahoma"/>
              </w:rPr>
              <w:t xml:space="preserve">ΣΧΟΛΙΑ </w:t>
            </w:r>
          </w:p>
        </w:tc>
      </w:tr>
      <w:tr w:rsidR="00873810" w:rsidRPr="00A738F1" w14:paraId="417D87CE" w14:textId="77777777" w:rsidTr="00873810">
        <w:trPr>
          <w:trHeight w:val="336"/>
        </w:trPr>
        <w:tc>
          <w:tcPr>
            <w:tcW w:w="762" w:type="pct"/>
            <w:vAlign w:val="center"/>
          </w:tcPr>
          <w:p w14:paraId="7B05F7B7" w14:textId="77777777" w:rsidR="00873810" w:rsidRPr="00A738F1" w:rsidRDefault="00873810" w:rsidP="006D6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48" w:type="pct"/>
            <w:vAlign w:val="center"/>
          </w:tcPr>
          <w:p w14:paraId="2EFD20F1" w14:textId="77777777" w:rsidR="00873810" w:rsidRPr="00F26562" w:rsidRDefault="00873810" w:rsidP="006D606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67" w:type="pct"/>
            <w:vAlign w:val="center"/>
          </w:tcPr>
          <w:p w14:paraId="3FE581F6" w14:textId="77777777" w:rsidR="00873810" w:rsidRPr="00A738F1" w:rsidRDefault="00873810" w:rsidP="006D6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62B78DFC" w14:textId="77777777" w:rsidR="00873810" w:rsidRPr="00A738F1" w:rsidRDefault="00873810" w:rsidP="006D6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9" w:type="pct"/>
            <w:vAlign w:val="center"/>
          </w:tcPr>
          <w:p w14:paraId="36CEF1A9" w14:textId="77777777" w:rsidR="00873810" w:rsidRPr="00A738F1" w:rsidRDefault="00873810" w:rsidP="006D6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0" w:type="pct"/>
            <w:vAlign w:val="center"/>
          </w:tcPr>
          <w:p w14:paraId="3C19B690" w14:textId="77777777" w:rsidR="00873810" w:rsidRPr="00A738F1" w:rsidRDefault="00873810" w:rsidP="006D6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73810" w:rsidRPr="005967C8" w14:paraId="486F8824" w14:textId="77777777" w:rsidTr="00873810">
        <w:trPr>
          <w:trHeight w:val="182"/>
        </w:trPr>
        <w:tc>
          <w:tcPr>
            <w:tcW w:w="762" w:type="pct"/>
            <w:vAlign w:val="center"/>
          </w:tcPr>
          <w:p w14:paraId="07CFCD58" w14:textId="77777777" w:rsidR="00873810" w:rsidRPr="005967C8" w:rsidRDefault="00873810" w:rsidP="006D6069">
            <w:pPr>
              <w:tabs>
                <w:tab w:val="right" w:pos="9214"/>
              </w:tabs>
              <w:spacing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48" w:type="pct"/>
          </w:tcPr>
          <w:p w14:paraId="4A0564D6" w14:textId="77777777" w:rsidR="00873810" w:rsidRPr="00A87A9C" w:rsidRDefault="00873810" w:rsidP="006D6069">
            <w:pPr>
              <w:tabs>
                <w:tab w:val="right" w:pos="9214"/>
              </w:tabs>
              <w:spacing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667" w:type="pct"/>
            <w:vAlign w:val="center"/>
          </w:tcPr>
          <w:p w14:paraId="4BFA449A" w14:textId="77777777" w:rsidR="00873810" w:rsidRPr="00A87A9C" w:rsidRDefault="00873810" w:rsidP="006D6069">
            <w:pPr>
              <w:tabs>
                <w:tab w:val="right" w:pos="9214"/>
              </w:tabs>
              <w:spacing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714" w:type="pct"/>
            <w:vAlign w:val="center"/>
          </w:tcPr>
          <w:p w14:paraId="5B26A022" w14:textId="77777777" w:rsidR="00873810" w:rsidRPr="005967C8" w:rsidRDefault="00873810" w:rsidP="006D6069">
            <w:pPr>
              <w:tabs>
                <w:tab w:val="right" w:pos="9214"/>
              </w:tabs>
              <w:spacing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9" w:type="pct"/>
            <w:vAlign w:val="center"/>
          </w:tcPr>
          <w:p w14:paraId="73DA3089" w14:textId="77777777" w:rsidR="00873810" w:rsidRPr="005967C8" w:rsidRDefault="00873810" w:rsidP="006D6069">
            <w:pPr>
              <w:tabs>
                <w:tab w:val="right" w:pos="9214"/>
              </w:tabs>
              <w:spacing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10" w:type="pct"/>
            <w:vAlign w:val="center"/>
          </w:tcPr>
          <w:p w14:paraId="1484DF19" w14:textId="77777777" w:rsidR="00873810" w:rsidRPr="005967C8" w:rsidRDefault="00873810" w:rsidP="006D6069">
            <w:pPr>
              <w:tabs>
                <w:tab w:val="right" w:pos="9214"/>
              </w:tabs>
              <w:spacing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4CB433D4" w14:textId="77777777" w:rsidR="00A738F1" w:rsidRPr="00A738F1" w:rsidRDefault="00A738F1" w:rsidP="002863D4">
      <w:pPr>
        <w:spacing w:line="240" w:lineRule="exact"/>
        <w:jc w:val="center"/>
        <w:rPr>
          <w:rFonts w:ascii="Tahoma" w:hAnsi="Tahoma" w:cs="Tahoma"/>
          <w:sz w:val="18"/>
          <w:szCs w:val="18"/>
          <w:lang w:val="en-US"/>
        </w:rPr>
      </w:pPr>
    </w:p>
    <w:sectPr w:rsidR="00A738F1" w:rsidRPr="00A738F1" w:rsidSect="00006D90">
      <w:footerReference w:type="default" r:id="rId10"/>
      <w:pgSz w:w="16840" w:h="11907" w:orient="landscape" w:code="9"/>
      <w:pgMar w:top="561" w:right="731" w:bottom="992" w:left="1276" w:header="5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6E7C4" w14:textId="77777777" w:rsidR="006A783B" w:rsidRDefault="006A783B">
      <w:r>
        <w:separator/>
      </w:r>
    </w:p>
  </w:endnote>
  <w:endnote w:type="continuationSeparator" w:id="0">
    <w:p w14:paraId="297EA165" w14:textId="77777777" w:rsidR="006A783B" w:rsidRDefault="006A7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6A783B" w:rsidRPr="00AA2D4D" w14:paraId="2FAEE477" w14:textId="77777777" w:rsidTr="00815DCD">
      <w:trPr>
        <w:jc w:val="center"/>
      </w:trPr>
      <w:tc>
        <w:tcPr>
          <w:tcW w:w="3383" w:type="dxa"/>
          <w:shd w:val="clear" w:color="auto" w:fill="auto"/>
        </w:tcPr>
        <w:p w14:paraId="57097F6E" w14:textId="72E8FAE5" w:rsidR="006A783B" w:rsidRPr="00AA2D4D" w:rsidRDefault="006A783B" w:rsidP="00AA2D4D">
          <w:pPr>
            <w:spacing w:before="120" w:after="0"/>
            <w:jc w:val="left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Έντυπο</w:t>
          </w:r>
          <w:r w:rsidRPr="00AA2D4D">
            <w:rPr>
              <w:rFonts w:ascii="Tahoma" w:hAnsi="Tahoma" w:cs="Tahoma"/>
            </w:rPr>
            <w:t>:</w:t>
          </w:r>
          <w:r>
            <w:rPr>
              <w:rFonts w:ascii="Tahoma" w:hAnsi="Tahoma" w:cs="Tahoma"/>
            </w:rPr>
            <w:t xml:space="preserve"> </w:t>
          </w:r>
          <w:r w:rsidRPr="00AA2D4D">
            <w:rPr>
              <w:rFonts w:ascii="Tahoma" w:hAnsi="Tahoma" w:cs="Tahoma"/>
            </w:rPr>
            <w:t>Ε.Ι.2_6</w:t>
          </w:r>
        </w:p>
        <w:p w14:paraId="226A8E3B" w14:textId="77777777" w:rsidR="006A783B" w:rsidRPr="00AA2D4D" w:rsidRDefault="006A783B" w:rsidP="00AA2D4D">
          <w:pPr>
            <w:spacing w:before="0" w:after="0"/>
            <w:jc w:val="left"/>
            <w:rPr>
              <w:rFonts w:ascii="Tahoma" w:hAnsi="Tahoma" w:cs="Tahoma"/>
            </w:rPr>
          </w:pPr>
          <w:r w:rsidRPr="00AA2D4D">
            <w:rPr>
              <w:rFonts w:ascii="Tahoma" w:hAnsi="Tahoma" w:cs="Tahoma"/>
            </w:rPr>
            <w:t>Έκδοση: 1</w:t>
          </w:r>
          <w:r w:rsidRPr="00AA2D4D">
            <w:rPr>
              <w:rFonts w:ascii="Tahoma" w:hAnsi="Tahoma" w:cs="Tahoma"/>
              <w:vertAlign w:val="superscript"/>
            </w:rPr>
            <w:t>η</w:t>
          </w:r>
        </w:p>
        <w:p w14:paraId="6CDF3D28" w14:textId="60A7B67E" w:rsidR="006A783B" w:rsidRPr="00AA2D4D" w:rsidRDefault="006A783B" w:rsidP="00EA1E41">
          <w:pPr>
            <w:spacing w:before="0" w:after="0"/>
            <w:jc w:val="left"/>
            <w:rPr>
              <w:i/>
            </w:rPr>
          </w:pPr>
          <w:r w:rsidRPr="00AA2D4D">
            <w:rPr>
              <w:rFonts w:ascii="Tahoma" w:hAnsi="Tahoma" w:cs="Tahoma"/>
            </w:rPr>
            <w:t xml:space="preserve">Ημ/νια Έκδοσης: </w:t>
          </w:r>
          <w:r w:rsidR="00EA1E41">
            <w:rPr>
              <w:rFonts w:ascii="Tahoma" w:hAnsi="Tahoma" w:cs="Tahoma"/>
            </w:rPr>
            <w:t>Ιούνιος</w:t>
          </w:r>
          <w:r w:rsidRPr="00AA2D4D">
            <w:rPr>
              <w:rFonts w:ascii="Tahoma" w:hAnsi="Tahoma" w:cs="Tahoma"/>
            </w:rPr>
            <w:t xml:space="preserve"> 2023</w:t>
          </w:r>
        </w:p>
      </w:tc>
      <w:tc>
        <w:tcPr>
          <w:tcW w:w="2850" w:type="dxa"/>
          <w:shd w:val="clear" w:color="auto" w:fill="auto"/>
          <w:vAlign w:val="center"/>
        </w:tcPr>
        <w:p w14:paraId="4B3A0B8F" w14:textId="59B6FB56" w:rsidR="006A783B" w:rsidRPr="00AA2D4D" w:rsidRDefault="006A783B" w:rsidP="00AA2D4D">
          <w:pPr>
            <w:spacing w:before="0" w:after="0" w:line="300" w:lineRule="atLeast"/>
            <w:ind w:left="-231" w:hanging="5"/>
            <w:jc w:val="center"/>
            <w:rPr>
              <w:rFonts w:ascii="Times New Roman" w:hAnsi="Times New Roman"/>
              <w:b/>
              <w:lang w:val="en-US"/>
            </w:rPr>
          </w:pPr>
          <w:r w:rsidRPr="00AA2D4D">
            <w:rPr>
              <w:rFonts w:ascii="Tahoma" w:hAnsi="Tahoma" w:cs="Tahoma"/>
              <w:lang w:val="en-US"/>
            </w:rPr>
            <w:t>-</w:t>
          </w:r>
          <w:r w:rsidRPr="00AA2D4D">
            <w:rPr>
              <w:rFonts w:ascii="Tahoma" w:hAnsi="Tahoma" w:cs="Tahoma"/>
            </w:rPr>
            <w:fldChar w:fldCharType="begin"/>
          </w:r>
          <w:r w:rsidRPr="00AA2D4D">
            <w:rPr>
              <w:rFonts w:ascii="Tahoma" w:hAnsi="Tahoma" w:cs="Tahoma"/>
            </w:rPr>
            <w:instrText>PAGE   \* MERGEFORMAT</w:instrText>
          </w:r>
          <w:r w:rsidRPr="00AA2D4D">
            <w:rPr>
              <w:rFonts w:ascii="Tahoma" w:hAnsi="Tahoma" w:cs="Tahoma"/>
            </w:rPr>
            <w:fldChar w:fldCharType="separate"/>
          </w:r>
          <w:r w:rsidR="00873810">
            <w:rPr>
              <w:rFonts w:ascii="Tahoma" w:hAnsi="Tahoma" w:cs="Tahoma"/>
              <w:noProof/>
            </w:rPr>
            <w:t>3</w:t>
          </w:r>
          <w:r w:rsidRPr="00AA2D4D">
            <w:rPr>
              <w:rFonts w:ascii="Tahoma" w:hAnsi="Tahoma" w:cs="Tahoma"/>
            </w:rPr>
            <w:fldChar w:fldCharType="end"/>
          </w:r>
          <w:r w:rsidRPr="00AA2D4D">
            <w:rPr>
              <w:rFonts w:ascii="Tahoma" w:hAnsi="Tahoma" w:cs="Tahoma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0CDA59AC" w14:textId="77777777" w:rsidR="006A783B" w:rsidRPr="00AA2D4D" w:rsidRDefault="006A783B" w:rsidP="00AA2D4D">
          <w:pPr>
            <w:spacing w:before="120" w:after="0" w:line="300" w:lineRule="atLeast"/>
            <w:jc w:val="right"/>
            <w:rPr>
              <w:rFonts w:ascii="Times New Roman" w:hAnsi="Times New Roman"/>
              <w:b/>
              <w:sz w:val="22"/>
              <w:szCs w:val="20"/>
            </w:rPr>
          </w:pPr>
          <w:r w:rsidRPr="00AA2D4D">
            <w:rPr>
              <w:rFonts w:ascii="Times New Roman" w:hAnsi="Times New Roman"/>
              <w:bCs/>
              <w:noProof/>
              <w:sz w:val="22"/>
              <w:szCs w:val="20"/>
            </w:rPr>
            <w:drawing>
              <wp:inline distT="0" distB="0" distL="0" distR="0" wp14:anchorId="637F7FEC" wp14:editId="2D5B60A5">
                <wp:extent cx="682093" cy="419749"/>
                <wp:effectExtent l="0" t="0" r="3810" b="0"/>
                <wp:docPr id="2" name="Εικόνα 2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0770" cy="4497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80EFF49" w14:textId="77777777" w:rsidR="006A783B" w:rsidRPr="00DF2BCF" w:rsidRDefault="006A783B" w:rsidP="002B4AE7">
    <w:pPr>
      <w:pStyle w:val="a3"/>
      <w:jc w:val="center"/>
      <w:rPr>
        <w:rFonts w:ascii="Arial Narrow" w:hAnsi="Arial Narro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6"/>
      <w:gridCol w:w="4536"/>
      <w:gridCol w:w="4536"/>
    </w:tblGrid>
    <w:tr w:rsidR="002E073D" w:rsidRPr="00AA2D4D" w14:paraId="276515F0" w14:textId="77777777" w:rsidTr="002E073D">
      <w:trPr>
        <w:jc w:val="center"/>
      </w:trPr>
      <w:tc>
        <w:tcPr>
          <w:tcW w:w="4536" w:type="dxa"/>
          <w:shd w:val="clear" w:color="auto" w:fill="auto"/>
        </w:tcPr>
        <w:p w14:paraId="4D289976" w14:textId="77777777" w:rsidR="002E073D" w:rsidRPr="00AA2D4D" w:rsidRDefault="002E073D" w:rsidP="00AA2D4D">
          <w:pPr>
            <w:spacing w:before="120" w:after="0"/>
            <w:jc w:val="left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Έντυπο</w:t>
          </w:r>
          <w:r w:rsidRPr="00AA2D4D">
            <w:rPr>
              <w:rFonts w:ascii="Tahoma" w:hAnsi="Tahoma" w:cs="Tahoma"/>
            </w:rPr>
            <w:t>:</w:t>
          </w:r>
          <w:r>
            <w:rPr>
              <w:rFonts w:ascii="Tahoma" w:hAnsi="Tahoma" w:cs="Tahoma"/>
            </w:rPr>
            <w:t xml:space="preserve"> </w:t>
          </w:r>
          <w:r w:rsidRPr="00AA2D4D">
            <w:rPr>
              <w:rFonts w:ascii="Tahoma" w:hAnsi="Tahoma" w:cs="Tahoma"/>
            </w:rPr>
            <w:t>Ε.Ι.2_6</w:t>
          </w:r>
        </w:p>
        <w:p w14:paraId="29942A98" w14:textId="77777777" w:rsidR="002E073D" w:rsidRPr="00AA2D4D" w:rsidRDefault="002E073D" w:rsidP="00AA2D4D">
          <w:pPr>
            <w:spacing w:before="0" w:after="0"/>
            <w:jc w:val="left"/>
            <w:rPr>
              <w:rFonts w:ascii="Tahoma" w:hAnsi="Tahoma" w:cs="Tahoma"/>
            </w:rPr>
          </w:pPr>
          <w:r w:rsidRPr="00AA2D4D">
            <w:rPr>
              <w:rFonts w:ascii="Tahoma" w:hAnsi="Tahoma" w:cs="Tahoma"/>
            </w:rPr>
            <w:t>Έκδοση: 1</w:t>
          </w:r>
          <w:r w:rsidRPr="00AA2D4D">
            <w:rPr>
              <w:rFonts w:ascii="Tahoma" w:hAnsi="Tahoma" w:cs="Tahoma"/>
              <w:vertAlign w:val="superscript"/>
            </w:rPr>
            <w:t>η</w:t>
          </w:r>
        </w:p>
        <w:p w14:paraId="3432E42F" w14:textId="77777777" w:rsidR="002E073D" w:rsidRPr="00AA2D4D" w:rsidRDefault="002E073D" w:rsidP="00EA1E41">
          <w:pPr>
            <w:spacing w:before="0" w:after="0"/>
            <w:jc w:val="left"/>
            <w:rPr>
              <w:i/>
            </w:rPr>
          </w:pPr>
          <w:r w:rsidRPr="00AA2D4D">
            <w:rPr>
              <w:rFonts w:ascii="Tahoma" w:hAnsi="Tahoma" w:cs="Tahoma"/>
            </w:rPr>
            <w:t xml:space="preserve">Ημ/νια Έκδοσης: </w:t>
          </w:r>
          <w:r>
            <w:rPr>
              <w:rFonts w:ascii="Tahoma" w:hAnsi="Tahoma" w:cs="Tahoma"/>
            </w:rPr>
            <w:t>Ιούνιος</w:t>
          </w:r>
          <w:r w:rsidRPr="00AA2D4D">
            <w:rPr>
              <w:rFonts w:ascii="Tahoma" w:hAnsi="Tahoma" w:cs="Tahoma"/>
            </w:rPr>
            <w:t xml:space="preserve"> 2023</w:t>
          </w:r>
        </w:p>
      </w:tc>
      <w:tc>
        <w:tcPr>
          <w:tcW w:w="4536" w:type="dxa"/>
          <w:shd w:val="clear" w:color="auto" w:fill="auto"/>
          <w:vAlign w:val="center"/>
        </w:tcPr>
        <w:p w14:paraId="1F68A62F" w14:textId="677DE450" w:rsidR="002E073D" w:rsidRPr="00AA2D4D" w:rsidRDefault="002E073D" w:rsidP="00AA2D4D">
          <w:pPr>
            <w:spacing w:before="0" w:after="0" w:line="300" w:lineRule="atLeast"/>
            <w:ind w:left="-231" w:hanging="5"/>
            <w:jc w:val="center"/>
            <w:rPr>
              <w:rFonts w:ascii="Times New Roman" w:hAnsi="Times New Roman"/>
              <w:b/>
              <w:lang w:val="en-US"/>
            </w:rPr>
          </w:pPr>
          <w:r w:rsidRPr="00AA2D4D">
            <w:rPr>
              <w:rFonts w:ascii="Tahoma" w:hAnsi="Tahoma" w:cs="Tahoma"/>
              <w:lang w:val="en-US"/>
            </w:rPr>
            <w:t>-</w:t>
          </w:r>
          <w:r w:rsidRPr="00AA2D4D">
            <w:rPr>
              <w:rFonts w:ascii="Tahoma" w:hAnsi="Tahoma" w:cs="Tahoma"/>
            </w:rPr>
            <w:fldChar w:fldCharType="begin"/>
          </w:r>
          <w:r w:rsidRPr="00AA2D4D">
            <w:rPr>
              <w:rFonts w:ascii="Tahoma" w:hAnsi="Tahoma" w:cs="Tahoma"/>
            </w:rPr>
            <w:instrText>PAGE   \* MERGEFORMAT</w:instrText>
          </w:r>
          <w:r w:rsidRPr="00AA2D4D">
            <w:rPr>
              <w:rFonts w:ascii="Tahoma" w:hAnsi="Tahoma" w:cs="Tahoma"/>
            </w:rPr>
            <w:fldChar w:fldCharType="separate"/>
          </w:r>
          <w:r w:rsidR="00873810">
            <w:rPr>
              <w:rFonts w:ascii="Tahoma" w:hAnsi="Tahoma" w:cs="Tahoma"/>
              <w:noProof/>
            </w:rPr>
            <w:t>5</w:t>
          </w:r>
          <w:r w:rsidRPr="00AA2D4D">
            <w:rPr>
              <w:rFonts w:ascii="Tahoma" w:hAnsi="Tahoma" w:cs="Tahoma"/>
            </w:rPr>
            <w:fldChar w:fldCharType="end"/>
          </w:r>
          <w:r w:rsidRPr="00AA2D4D">
            <w:rPr>
              <w:rFonts w:ascii="Tahoma" w:hAnsi="Tahoma" w:cs="Tahoma"/>
            </w:rPr>
            <w:t>-</w:t>
          </w:r>
        </w:p>
      </w:tc>
      <w:tc>
        <w:tcPr>
          <w:tcW w:w="4536" w:type="dxa"/>
          <w:shd w:val="clear" w:color="auto" w:fill="auto"/>
          <w:vAlign w:val="center"/>
        </w:tcPr>
        <w:p w14:paraId="0CBC1B04" w14:textId="77777777" w:rsidR="002E073D" w:rsidRPr="00AA2D4D" w:rsidRDefault="002E073D" w:rsidP="00AA2D4D">
          <w:pPr>
            <w:spacing w:before="120" w:after="0" w:line="300" w:lineRule="atLeast"/>
            <w:jc w:val="right"/>
            <w:rPr>
              <w:rFonts w:ascii="Times New Roman" w:hAnsi="Times New Roman"/>
              <w:b/>
              <w:sz w:val="22"/>
              <w:szCs w:val="20"/>
            </w:rPr>
          </w:pPr>
          <w:r w:rsidRPr="00AA2D4D">
            <w:rPr>
              <w:rFonts w:ascii="Times New Roman" w:hAnsi="Times New Roman"/>
              <w:bCs/>
              <w:noProof/>
              <w:sz w:val="22"/>
              <w:szCs w:val="20"/>
            </w:rPr>
            <w:drawing>
              <wp:inline distT="0" distB="0" distL="0" distR="0" wp14:anchorId="7067197C" wp14:editId="3E49A71A">
                <wp:extent cx="682093" cy="419749"/>
                <wp:effectExtent l="0" t="0" r="3810" b="0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0770" cy="4497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C07557A" w14:textId="77777777" w:rsidR="002E073D" w:rsidRPr="00DF2BCF" w:rsidRDefault="002E073D" w:rsidP="002B4AE7">
    <w:pPr>
      <w:pStyle w:val="a3"/>
      <w:jc w:val="center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94973" w14:textId="77777777" w:rsidR="006A783B" w:rsidRDefault="006A783B">
      <w:r>
        <w:separator/>
      </w:r>
    </w:p>
  </w:footnote>
  <w:footnote w:type="continuationSeparator" w:id="0">
    <w:p w14:paraId="5940F6C2" w14:textId="77777777" w:rsidR="006A783B" w:rsidRDefault="006A7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eastAsiaTheme="majorEastAsia" w:hAnsi="Tahoma" w:cs="Tahoma"/>
      </w:rPr>
      <w:alias w:val="Τίτλος"/>
      <w:id w:val="77738743"/>
      <w:placeholder>
        <w:docPart w:val="BE26523A29A044E798D3D433A30F7E5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9596C16" w14:textId="77777777" w:rsidR="006A783B" w:rsidRDefault="006A783B" w:rsidP="00EE657D">
        <w:pPr>
          <w:pStyle w:val="a4"/>
          <w:pBdr>
            <w:bottom w:val="single" w:sz="4" w:space="1" w:color="auto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ahoma" w:eastAsiaTheme="majorEastAsia" w:hAnsi="Tahoma" w:cs="Tahoma"/>
          </w:rPr>
          <w:t>ΤΕΧΝΙΚΟ ΔΕΛΤΙΟ ΥΠΟΕΡΓΟΥ</w:t>
        </w:r>
      </w:p>
    </w:sdtContent>
  </w:sdt>
  <w:p w14:paraId="26946C53" w14:textId="77777777" w:rsidR="006A783B" w:rsidRDefault="006A78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76F0"/>
    <w:multiLevelType w:val="multilevel"/>
    <w:tmpl w:val="ED1CCB72"/>
    <w:lvl w:ilvl="0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BE14B0C"/>
    <w:multiLevelType w:val="hybridMultilevel"/>
    <w:tmpl w:val="82C2AD0E"/>
    <w:lvl w:ilvl="0" w:tplc="9926E35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80DB2"/>
    <w:multiLevelType w:val="hybridMultilevel"/>
    <w:tmpl w:val="A14424F2"/>
    <w:lvl w:ilvl="0" w:tplc="A29E2D02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81274"/>
    <w:multiLevelType w:val="multilevel"/>
    <w:tmpl w:val="38EAD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C2057F7"/>
    <w:multiLevelType w:val="hybridMultilevel"/>
    <w:tmpl w:val="063206D0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502110"/>
    <w:multiLevelType w:val="hybridMultilevel"/>
    <w:tmpl w:val="36E662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FB434A"/>
    <w:multiLevelType w:val="hybridMultilevel"/>
    <w:tmpl w:val="45AE73DA"/>
    <w:lvl w:ilvl="0" w:tplc="0408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430E6"/>
    <w:multiLevelType w:val="multilevel"/>
    <w:tmpl w:val="B2D296F6"/>
    <w:lvl w:ilvl="0">
      <w:start w:val="7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268"/>
    <w:rsid w:val="0000043F"/>
    <w:rsid w:val="00000BB5"/>
    <w:rsid w:val="00000C40"/>
    <w:rsid w:val="000015B6"/>
    <w:rsid w:val="000022A3"/>
    <w:rsid w:val="00002648"/>
    <w:rsid w:val="00003528"/>
    <w:rsid w:val="00003DA3"/>
    <w:rsid w:val="000049FB"/>
    <w:rsid w:val="00004AEF"/>
    <w:rsid w:val="000058EE"/>
    <w:rsid w:val="00006027"/>
    <w:rsid w:val="0000618F"/>
    <w:rsid w:val="0000623F"/>
    <w:rsid w:val="000063A0"/>
    <w:rsid w:val="00006CF7"/>
    <w:rsid w:val="00006D90"/>
    <w:rsid w:val="00007357"/>
    <w:rsid w:val="00007487"/>
    <w:rsid w:val="00007702"/>
    <w:rsid w:val="00007729"/>
    <w:rsid w:val="000078C4"/>
    <w:rsid w:val="00007EB7"/>
    <w:rsid w:val="000100B7"/>
    <w:rsid w:val="000100C4"/>
    <w:rsid w:val="000105F2"/>
    <w:rsid w:val="00010AAA"/>
    <w:rsid w:val="00010BC7"/>
    <w:rsid w:val="00010D54"/>
    <w:rsid w:val="00010FF9"/>
    <w:rsid w:val="00011206"/>
    <w:rsid w:val="00011647"/>
    <w:rsid w:val="00012554"/>
    <w:rsid w:val="00012DD6"/>
    <w:rsid w:val="00012E65"/>
    <w:rsid w:val="000130A2"/>
    <w:rsid w:val="00013116"/>
    <w:rsid w:val="00013143"/>
    <w:rsid w:val="000134EA"/>
    <w:rsid w:val="0001365E"/>
    <w:rsid w:val="00013B2F"/>
    <w:rsid w:val="00013EF3"/>
    <w:rsid w:val="000147BE"/>
    <w:rsid w:val="00014AC3"/>
    <w:rsid w:val="00014B12"/>
    <w:rsid w:val="00014B8B"/>
    <w:rsid w:val="00014EF7"/>
    <w:rsid w:val="00014F6E"/>
    <w:rsid w:val="000155DC"/>
    <w:rsid w:val="00015D23"/>
    <w:rsid w:val="00016171"/>
    <w:rsid w:val="00016653"/>
    <w:rsid w:val="00017325"/>
    <w:rsid w:val="000174F0"/>
    <w:rsid w:val="00017B18"/>
    <w:rsid w:val="00017B39"/>
    <w:rsid w:val="00020268"/>
    <w:rsid w:val="0002041A"/>
    <w:rsid w:val="00020F23"/>
    <w:rsid w:val="00021A32"/>
    <w:rsid w:val="00021FD4"/>
    <w:rsid w:val="000224AE"/>
    <w:rsid w:val="00022780"/>
    <w:rsid w:val="0002371B"/>
    <w:rsid w:val="000238EF"/>
    <w:rsid w:val="00024438"/>
    <w:rsid w:val="00024491"/>
    <w:rsid w:val="0002485A"/>
    <w:rsid w:val="00024DF6"/>
    <w:rsid w:val="00025062"/>
    <w:rsid w:val="0002550B"/>
    <w:rsid w:val="00025602"/>
    <w:rsid w:val="00026444"/>
    <w:rsid w:val="000265E9"/>
    <w:rsid w:val="00026A2F"/>
    <w:rsid w:val="00027A3A"/>
    <w:rsid w:val="00027CA9"/>
    <w:rsid w:val="000300D7"/>
    <w:rsid w:val="0003038B"/>
    <w:rsid w:val="000303E4"/>
    <w:rsid w:val="00030AC3"/>
    <w:rsid w:val="00030ADA"/>
    <w:rsid w:val="00030ED3"/>
    <w:rsid w:val="0003101F"/>
    <w:rsid w:val="0003157E"/>
    <w:rsid w:val="00031E63"/>
    <w:rsid w:val="00032A0C"/>
    <w:rsid w:val="00032C92"/>
    <w:rsid w:val="00032F5C"/>
    <w:rsid w:val="000333D6"/>
    <w:rsid w:val="00033602"/>
    <w:rsid w:val="00033937"/>
    <w:rsid w:val="00033D93"/>
    <w:rsid w:val="00033FD4"/>
    <w:rsid w:val="000348E4"/>
    <w:rsid w:val="00034997"/>
    <w:rsid w:val="00034A4F"/>
    <w:rsid w:val="00034DCF"/>
    <w:rsid w:val="000353F1"/>
    <w:rsid w:val="00035663"/>
    <w:rsid w:val="000356D5"/>
    <w:rsid w:val="00035FA7"/>
    <w:rsid w:val="00036042"/>
    <w:rsid w:val="0003632C"/>
    <w:rsid w:val="0003684D"/>
    <w:rsid w:val="0003718E"/>
    <w:rsid w:val="0004002D"/>
    <w:rsid w:val="0004033A"/>
    <w:rsid w:val="000408A8"/>
    <w:rsid w:val="00040C51"/>
    <w:rsid w:val="00040D71"/>
    <w:rsid w:val="00040F7D"/>
    <w:rsid w:val="00040F81"/>
    <w:rsid w:val="0004148A"/>
    <w:rsid w:val="00041773"/>
    <w:rsid w:val="00041DDC"/>
    <w:rsid w:val="00041E6C"/>
    <w:rsid w:val="000422AB"/>
    <w:rsid w:val="00042939"/>
    <w:rsid w:val="000435D6"/>
    <w:rsid w:val="000438B8"/>
    <w:rsid w:val="00043BB8"/>
    <w:rsid w:val="000442C4"/>
    <w:rsid w:val="0004477D"/>
    <w:rsid w:val="00044B67"/>
    <w:rsid w:val="00044D45"/>
    <w:rsid w:val="000453DD"/>
    <w:rsid w:val="0004569B"/>
    <w:rsid w:val="0004677F"/>
    <w:rsid w:val="00046829"/>
    <w:rsid w:val="00046E07"/>
    <w:rsid w:val="0004714B"/>
    <w:rsid w:val="0004792B"/>
    <w:rsid w:val="000500B9"/>
    <w:rsid w:val="00050C0F"/>
    <w:rsid w:val="000519BE"/>
    <w:rsid w:val="00052038"/>
    <w:rsid w:val="000522B6"/>
    <w:rsid w:val="00052332"/>
    <w:rsid w:val="000525C7"/>
    <w:rsid w:val="00052D30"/>
    <w:rsid w:val="00052DB9"/>
    <w:rsid w:val="00052DCD"/>
    <w:rsid w:val="0005357A"/>
    <w:rsid w:val="000535B0"/>
    <w:rsid w:val="000536EB"/>
    <w:rsid w:val="000539AB"/>
    <w:rsid w:val="0005432B"/>
    <w:rsid w:val="00054452"/>
    <w:rsid w:val="000544AD"/>
    <w:rsid w:val="00055AF4"/>
    <w:rsid w:val="00055C4C"/>
    <w:rsid w:val="000568A5"/>
    <w:rsid w:val="00056E63"/>
    <w:rsid w:val="000577BF"/>
    <w:rsid w:val="00057D9C"/>
    <w:rsid w:val="00057DE7"/>
    <w:rsid w:val="00057E27"/>
    <w:rsid w:val="00060B68"/>
    <w:rsid w:val="00060DB6"/>
    <w:rsid w:val="000613EA"/>
    <w:rsid w:val="000614FC"/>
    <w:rsid w:val="00061690"/>
    <w:rsid w:val="00061924"/>
    <w:rsid w:val="00061F87"/>
    <w:rsid w:val="000624ED"/>
    <w:rsid w:val="00062A36"/>
    <w:rsid w:val="00062CB4"/>
    <w:rsid w:val="00063AB7"/>
    <w:rsid w:val="00063EB9"/>
    <w:rsid w:val="000646D0"/>
    <w:rsid w:val="0006488F"/>
    <w:rsid w:val="00065EBF"/>
    <w:rsid w:val="00066251"/>
    <w:rsid w:val="00066E9A"/>
    <w:rsid w:val="00067B30"/>
    <w:rsid w:val="00067DBA"/>
    <w:rsid w:val="000707F6"/>
    <w:rsid w:val="00070AAC"/>
    <w:rsid w:val="00071061"/>
    <w:rsid w:val="00071438"/>
    <w:rsid w:val="00071456"/>
    <w:rsid w:val="000715FE"/>
    <w:rsid w:val="00071DC1"/>
    <w:rsid w:val="0007258E"/>
    <w:rsid w:val="00072931"/>
    <w:rsid w:val="00072F85"/>
    <w:rsid w:val="000733A5"/>
    <w:rsid w:val="0007356E"/>
    <w:rsid w:val="00074A50"/>
    <w:rsid w:val="00075514"/>
    <w:rsid w:val="00075A4E"/>
    <w:rsid w:val="000765CF"/>
    <w:rsid w:val="0007690B"/>
    <w:rsid w:val="00076D05"/>
    <w:rsid w:val="000771DB"/>
    <w:rsid w:val="00077A53"/>
    <w:rsid w:val="00077D54"/>
    <w:rsid w:val="00077DAD"/>
    <w:rsid w:val="00077FCB"/>
    <w:rsid w:val="000800F1"/>
    <w:rsid w:val="00080EBA"/>
    <w:rsid w:val="00080EDA"/>
    <w:rsid w:val="00080F01"/>
    <w:rsid w:val="00080F9A"/>
    <w:rsid w:val="00081A5D"/>
    <w:rsid w:val="00081E09"/>
    <w:rsid w:val="00081F38"/>
    <w:rsid w:val="000822D0"/>
    <w:rsid w:val="00082ABC"/>
    <w:rsid w:val="000832DD"/>
    <w:rsid w:val="0008331F"/>
    <w:rsid w:val="00084283"/>
    <w:rsid w:val="00084714"/>
    <w:rsid w:val="00084A4B"/>
    <w:rsid w:val="000855D6"/>
    <w:rsid w:val="00085865"/>
    <w:rsid w:val="00085D9C"/>
    <w:rsid w:val="000862DA"/>
    <w:rsid w:val="000869B4"/>
    <w:rsid w:val="00086A12"/>
    <w:rsid w:val="00086D20"/>
    <w:rsid w:val="00086E91"/>
    <w:rsid w:val="0008725F"/>
    <w:rsid w:val="00087277"/>
    <w:rsid w:val="00090439"/>
    <w:rsid w:val="000911E3"/>
    <w:rsid w:val="0009160E"/>
    <w:rsid w:val="00091AF2"/>
    <w:rsid w:val="00091BE5"/>
    <w:rsid w:val="000924C5"/>
    <w:rsid w:val="000924DA"/>
    <w:rsid w:val="0009295B"/>
    <w:rsid w:val="0009376C"/>
    <w:rsid w:val="00093C99"/>
    <w:rsid w:val="00093DFA"/>
    <w:rsid w:val="000942A6"/>
    <w:rsid w:val="000948F4"/>
    <w:rsid w:val="00094B94"/>
    <w:rsid w:val="00094EDB"/>
    <w:rsid w:val="000952DA"/>
    <w:rsid w:val="00095301"/>
    <w:rsid w:val="00095478"/>
    <w:rsid w:val="0009571D"/>
    <w:rsid w:val="000959B6"/>
    <w:rsid w:val="00096808"/>
    <w:rsid w:val="0009741B"/>
    <w:rsid w:val="00097445"/>
    <w:rsid w:val="0009776B"/>
    <w:rsid w:val="00097D15"/>
    <w:rsid w:val="00097FAC"/>
    <w:rsid w:val="000A001A"/>
    <w:rsid w:val="000A0412"/>
    <w:rsid w:val="000A061D"/>
    <w:rsid w:val="000A07AE"/>
    <w:rsid w:val="000A093E"/>
    <w:rsid w:val="000A09A1"/>
    <w:rsid w:val="000A1176"/>
    <w:rsid w:val="000A12BC"/>
    <w:rsid w:val="000A1599"/>
    <w:rsid w:val="000A1ADF"/>
    <w:rsid w:val="000A1F09"/>
    <w:rsid w:val="000A2143"/>
    <w:rsid w:val="000A2383"/>
    <w:rsid w:val="000A2389"/>
    <w:rsid w:val="000A26A1"/>
    <w:rsid w:val="000A272F"/>
    <w:rsid w:val="000A32AB"/>
    <w:rsid w:val="000A3C33"/>
    <w:rsid w:val="000A3ED4"/>
    <w:rsid w:val="000A48D2"/>
    <w:rsid w:val="000A51B5"/>
    <w:rsid w:val="000A53FC"/>
    <w:rsid w:val="000A568B"/>
    <w:rsid w:val="000A5CD6"/>
    <w:rsid w:val="000A6AB6"/>
    <w:rsid w:val="000A6E97"/>
    <w:rsid w:val="000A70B6"/>
    <w:rsid w:val="000A764B"/>
    <w:rsid w:val="000A782C"/>
    <w:rsid w:val="000A7B0A"/>
    <w:rsid w:val="000A7D86"/>
    <w:rsid w:val="000B075F"/>
    <w:rsid w:val="000B0C2A"/>
    <w:rsid w:val="000B0DFB"/>
    <w:rsid w:val="000B0E71"/>
    <w:rsid w:val="000B1134"/>
    <w:rsid w:val="000B137D"/>
    <w:rsid w:val="000B1980"/>
    <w:rsid w:val="000B19AA"/>
    <w:rsid w:val="000B1AE5"/>
    <w:rsid w:val="000B1FB4"/>
    <w:rsid w:val="000B20F6"/>
    <w:rsid w:val="000B24CF"/>
    <w:rsid w:val="000B2C5A"/>
    <w:rsid w:val="000B36A2"/>
    <w:rsid w:val="000B3845"/>
    <w:rsid w:val="000B38AF"/>
    <w:rsid w:val="000B3EBE"/>
    <w:rsid w:val="000B4305"/>
    <w:rsid w:val="000B4535"/>
    <w:rsid w:val="000B48EC"/>
    <w:rsid w:val="000B52EE"/>
    <w:rsid w:val="000B5640"/>
    <w:rsid w:val="000B5721"/>
    <w:rsid w:val="000B5751"/>
    <w:rsid w:val="000B5822"/>
    <w:rsid w:val="000B5D16"/>
    <w:rsid w:val="000B5FA2"/>
    <w:rsid w:val="000B6084"/>
    <w:rsid w:val="000B646A"/>
    <w:rsid w:val="000B6D44"/>
    <w:rsid w:val="000B710A"/>
    <w:rsid w:val="000B72DD"/>
    <w:rsid w:val="000B7383"/>
    <w:rsid w:val="000B773D"/>
    <w:rsid w:val="000B7B83"/>
    <w:rsid w:val="000C0042"/>
    <w:rsid w:val="000C00F9"/>
    <w:rsid w:val="000C012D"/>
    <w:rsid w:val="000C125E"/>
    <w:rsid w:val="000C1FDC"/>
    <w:rsid w:val="000C26D2"/>
    <w:rsid w:val="000C2840"/>
    <w:rsid w:val="000C341E"/>
    <w:rsid w:val="000C3465"/>
    <w:rsid w:val="000C37E1"/>
    <w:rsid w:val="000C3AF8"/>
    <w:rsid w:val="000C3E09"/>
    <w:rsid w:val="000C3E36"/>
    <w:rsid w:val="000C491A"/>
    <w:rsid w:val="000C539D"/>
    <w:rsid w:val="000C5DF9"/>
    <w:rsid w:val="000C608E"/>
    <w:rsid w:val="000C6A17"/>
    <w:rsid w:val="000C6EE9"/>
    <w:rsid w:val="000C7284"/>
    <w:rsid w:val="000C7581"/>
    <w:rsid w:val="000C7610"/>
    <w:rsid w:val="000C7925"/>
    <w:rsid w:val="000C7AC1"/>
    <w:rsid w:val="000D03BC"/>
    <w:rsid w:val="000D057B"/>
    <w:rsid w:val="000D1717"/>
    <w:rsid w:val="000D1A9C"/>
    <w:rsid w:val="000D1BEC"/>
    <w:rsid w:val="000D2015"/>
    <w:rsid w:val="000D238C"/>
    <w:rsid w:val="000D24B0"/>
    <w:rsid w:val="000D2ACF"/>
    <w:rsid w:val="000D2E0C"/>
    <w:rsid w:val="000D305D"/>
    <w:rsid w:val="000D4429"/>
    <w:rsid w:val="000D461B"/>
    <w:rsid w:val="000D4FF8"/>
    <w:rsid w:val="000D57B3"/>
    <w:rsid w:val="000D57C0"/>
    <w:rsid w:val="000D57F4"/>
    <w:rsid w:val="000D585A"/>
    <w:rsid w:val="000D6920"/>
    <w:rsid w:val="000D6F52"/>
    <w:rsid w:val="000D7B3D"/>
    <w:rsid w:val="000D7C3A"/>
    <w:rsid w:val="000D7F93"/>
    <w:rsid w:val="000E1189"/>
    <w:rsid w:val="000E1282"/>
    <w:rsid w:val="000E19B0"/>
    <w:rsid w:val="000E1A2F"/>
    <w:rsid w:val="000E1BA3"/>
    <w:rsid w:val="000E1D9F"/>
    <w:rsid w:val="000E1F75"/>
    <w:rsid w:val="000E2290"/>
    <w:rsid w:val="000E2DB4"/>
    <w:rsid w:val="000E2F7B"/>
    <w:rsid w:val="000E2FCE"/>
    <w:rsid w:val="000E3D29"/>
    <w:rsid w:val="000E445D"/>
    <w:rsid w:val="000E496B"/>
    <w:rsid w:val="000E4A1D"/>
    <w:rsid w:val="000E4AAD"/>
    <w:rsid w:val="000E5831"/>
    <w:rsid w:val="000E70B8"/>
    <w:rsid w:val="000E70CF"/>
    <w:rsid w:val="000E762B"/>
    <w:rsid w:val="000E7926"/>
    <w:rsid w:val="000E7B1C"/>
    <w:rsid w:val="000E7BCA"/>
    <w:rsid w:val="000F0D8A"/>
    <w:rsid w:val="000F1383"/>
    <w:rsid w:val="000F15F7"/>
    <w:rsid w:val="000F1643"/>
    <w:rsid w:val="000F1961"/>
    <w:rsid w:val="000F1C25"/>
    <w:rsid w:val="000F1DE5"/>
    <w:rsid w:val="000F27C9"/>
    <w:rsid w:val="000F2D67"/>
    <w:rsid w:val="000F2DC2"/>
    <w:rsid w:val="000F2F9D"/>
    <w:rsid w:val="000F3031"/>
    <w:rsid w:val="000F3189"/>
    <w:rsid w:val="000F510D"/>
    <w:rsid w:val="000F5474"/>
    <w:rsid w:val="000F6EA9"/>
    <w:rsid w:val="000F6EE8"/>
    <w:rsid w:val="000F72AB"/>
    <w:rsid w:val="000F74B2"/>
    <w:rsid w:val="000F74EF"/>
    <w:rsid w:val="000F775A"/>
    <w:rsid w:val="000F7D4E"/>
    <w:rsid w:val="001005CD"/>
    <w:rsid w:val="00100BCD"/>
    <w:rsid w:val="00100CD3"/>
    <w:rsid w:val="001014A6"/>
    <w:rsid w:val="00101E89"/>
    <w:rsid w:val="001020AC"/>
    <w:rsid w:val="0010247C"/>
    <w:rsid w:val="00102644"/>
    <w:rsid w:val="00102778"/>
    <w:rsid w:val="001027B2"/>
    <w:rsid w:val="001029D5"/>
    <w:rsid w:val="00102A6F"/>
    <w:rsid w:val="0010305E"/>
    <w:rsid w:val="0010320A"/>
    <w:rsid w:val="001035F0"/>
    <w:rsid w:val="001038B8"/>
    <w:rsid w:val="00103D1A"/>
    <w:rsid w:val="00103F7D"/>
    <w:rsid w:val="001040B4"/>
    <w:rsid w:val="00105073"/>
    <w:rsid w:val="00105373"/>
    <w:rsid w:val="00105881"/>
    <w:rsid w:val="00105BC0"/>
    <w:rsid w:val="00105DDB"/>
    <w:rsid w:val="00106143"/>
    <w:rsid w:val="00106378"/>
    <w:rsid w:val="00106938"/>
    <w:rsid w:val="00106BD9"/>
    <w:rsid w:val="00106C52"/>
    <w:rsid w:val="00107A35"/>
    <w:rsid w:val="00107A4A"/>
    <w:rsid w:val="00107CAF"/>
    <w:rsid w:val="00110C18"/>
    <w:rsid w:val="00111339"/>
    <w:rsid w:val="001115E4"/>
    <w:rsid w:val="001117B8"/>
    <w:rsid w:val="00111845"/>
    <w:rsid w:val="00111AF6"/>
    <w:rsid w:val="00112742"/>
    <w:rsid w:val="00112B07"/>
    <w:rsid w:val="00112D0D"/>
    <w:rsid w:val="001130FD"/>
    <w:rsid w:val="0011316A"/>
    <w:rsid w:val="001139F3"/>
    <w:rsid w:val="00113A47"/>
    <w:rsid w:val="00113B7C"/>
    <w:rsid w:val="00113D1C"/>
    <w:rsid w:val="00113DCD"/>
    <w:rsid w:val="001140F9"/>
    <w:rsid w:val="00114562"/>
    <w:rsid w:val="00114B24"/>
    <w:rsid w:val="00114BDC"/>
    <w:rsid w:val="00114EDF"/>
    <w:rsid w:val="001151DE"/>
    <w:rsid w:val="00115DB2"/>
    <w:rsid w:val="001162C8"/>
    <w:rsid w:val="00116541"/>
    <w:rsid w:val="00116703"/>
    <w:rsid w:val="00117038"/>
    <w:rsid w:val="00117580"/>
    <w:rsid w:val="00117928"/>
    <w:rsid w:val="00117C1B"/>
    <w:rsid w:val="00117F7B"/>
    <w:rsid w:val="00120213"/>
    <w:rsid w:val="00121174"/>
    <w:rsid w:val="001219E3"/>
    <w:rsid w:val="00121EEE"/>
    <w:rsid w:val="0012324B"/>
    <w:rsid w:val="00123569"/>
    <w:rsid w:val="00123947"/>
    <w:rsid w:val="00124366"/>
    <w:rsid w:val="0012508B"/>
    <w:rsid w:val="001253A1"/>
    <w:rsid w:val="001257E8"/>
    <w:rsid w:val="0012622E"/>
    <w:rsid w:val="00126A02"/>
    <w:rsid w:val="00126A92"/>
    <w:rsid w:val="00126CCD"/>
    <w:rsid w:val="00126E71"/>
    <w:rsid w:val="00127996"/>
    <w:rsid w:val="00127AA2"/>
    <w:rsid w:val="00127C63"/>
    <w:rsid w:val="0013003C"/>
    <w:rsid w:val="001301D8"/>
    <w:rsid w:val="00130990"/>
    <w:rsid w:val="00130CD4"/>
    <w:rsid w:val="00131074"/>
    <w:rsid w:val="00131168"/>
    <w:rsid w:val="001313A1"/>
    <w:rsid w:val="00131629"/>
    <w:rsid w:val="00132445"/>
    <w:rsid w:val="00132746"/>
    <w:rsid w:val="00132D7A"/>
    <w:rsid w:val="00132DF0"/>
    <w:rsid w:val="001333E7"/>
    <w:rsid w:val="001337C7"/>
    <w:rsid w:val="00133C4E"/>
    <w:rsid w:val="00133ED8"/>
    <w:rsid w:val="00133F23"/>
    <w:rsid w:val="00134C5F"/>
    <w:rsid w:val="00135911"/>
    <w:rsid w:val="00135FEB"/>
    <w:rsid w:val="0013636B"/>
    <w:rsid w:val="00136913"/>
    <w:rsid w:val="0013725C"/>
    <w:rsid w:val="0013778C"/>
    <w:rsid w:val="00137E19"/>
    <w:rsid w:val="00137F20"/>
    <w:rsid w:val="00137FFE"/>
    <w:rsid w:val="00140285"/>
    <w:rsid w:val="00140C79"/>
    <w:rsid w:val="00140EE1"/>
    <w:rsid w:val="001419CB"/>
    <w:rsid w:val="00141A31"/>
    <w:rsid w:val="00141F9E"/>
    <w:rsid w:val="0014256D"/>
    <w:rsid w:val="001427D7"/>
    <w:rsid w:val="00142918"/>
    <w:rsid w:val="00142B03"/>
    <w:rsid w:val="00142EB2"/>
    <w:rsid w:val="001439BE"/>
    <w:rsid w:val="001440C3"/>
    <w:rsid w:val="0014434B"/>
    <w:rsid w:val="00144689"/>
    <w:rsid w:val="001446A6"/>
    <w:rsid w:val="0014613A"/>
    <w:rsid w:val="001462B0"/>
    <w:rsid w:val="001463E9"/>
    <w:rsid w:val="001465E8"/>
    <w:rsid w:val="001466B0"/>
    <w:rsid w:val="00146936"/>
    <w:rsid w:val="001469FD"/>
    <w:rsid w:val="00146CD7"/>
    <w:rsid w:val="00147154"/>
    <w:rsid w:val="00150698"/>
    <w:rsid w:val="00150C0A"/>
    <w:rsid w:val="00150D65"/>
    <w:rsid w:val="00150DAB"/>
    <w:rsid w:val="00151048"/>
    <w:rsid w:val="001512EC"/>
    <w:rsid w:val="001514E6"/>
    <w:rsid w:val="001519B0"/>
    <w:rsid w:val="001528BA"/>
    <w:rsid w:val="00152BF1"/>
    <w:rsid w:val="00152CAF"/>
    <w:rsid w:val="00152E16"/>
    <w:rsid w:val="00153632"/>
    <w:rsid w:val="001539A8"/>
    <w:rsid w:val="001541C7"/>
    <w:rsid w:val="001558F7"/>
    <w:rsid w:val="00155B91"/>
    <w:rsid w:val="00155E7B"/>
    <w:rsid w:val="00156B00"/>
    <w:rsid w:val="00156C94"/>
    <w:rsid w:val="0015756C"/>
    <w:rsid w:val="00157B3D"/>
    <w:rsid w:val="00160128"/>
    <w:rsid w:val="001603D6"/>
    <w:rsid w:val="001610B2"/>
    <w:rsid w:val="0016114A"/>
    <w:rsid w:val="00161683"/>
    <w:rsid w:val="00161E9F"/>
    <w:rsid w:val="0016203E"/>
    <w:rsid w:val="0016227D"/>
    <w:rsid w:val="001629B3"/>
    <w:rsid w:val="00163020"/>
    <w:rsid w:val="0016316C"/>
    <w:rsid w:val="0016325B"/>
    <w:rsid w:val="00163409"/>
    <w:rsid w:val="0016348A"/>
    <w:rsid w:val="00163D52"/>
    <w:rsid w:val="00163DA8"/>
    <w:rsid w:val="00164498"/>
    <w:rsid w:val="001649C1"/>
    <w:rsid w:val="00165BE2"/>
    <w:rsid w:val="00165CAE"/>
    <w:rsid w:val="00166277"/>
    <w:rsid w:val="0016650A"/>
    <w:rsid w:val="0016688A"/>
    <w:rsid w:val="001704DE"/>
    <w:rsid w:val="0017056A"/>
    <w:rsid w:val="00170754"/>
    <w:rsid w:val="00170D7C"/>
    <w:rsid w:val="00170DC3"/>
    <w:rsid w:val="0017100D"/>
    <w:rsid w:val="00171353"/>
    <w:rsid w:val="00171667"/>
    <w:rsid w:val="0017183E"/>
    <w:rsid w:val="00171897"/>
    <w:rsid w:val="00171A61"/>
    <w:rsid w:val="00171B6E"/>
    <w:rsid w:val="00172573"/>
    <w:rsid w:val="00172ED9"/>
    <w:rsid w:val="00172F13"/>
    <w:rsid w:val="0017304C"/>
    <w:rsid w:val="001731AB"/>
    <w:rsid w:val="00173233"/>
    <w:rsid w:val="00173AE5"/>
    <w:rsid w:val="001744F3"/>
    <w:rsid w:val="00174667"/>
    <w:rsid w:val="001747F6"/>
    <w:rsid w:val="00175838"/>
    <w:rsid w:val="00175E1F"/>
    <w:rsid w:val="00176183"/>
    <w:rsid w:val="00176FAA"/>
    <w:rsid w:val="00177031"/>
    <w:rsid w:val="00177107"/>
    <w:rsid w:val="001778B2"/>
    <w:rsid w:val="00177C44"/>
    <w:rsid w:val="00177D1A"/>
    <w:rsid w:val="00180F70"/>
    <w:rsid w:val="00181439"/>
    <w:rsid w:val="00181F88"/>
    <w:rsid w:val="0018292C"/>
    <w:rsid w:val="00183B49"/>
    <w:rsid w:val="00183B61"/>
    <w:rsid w:val="001841A5"/>
    <w:rsid w:val="0018421D"/>
    <w:rsid w:val="00184478"/>
    <w:rsid w:val="00184A2E"/>
    <w:rsid w:val="00184B4B"/>
    <w:rsid w:val="00184D45"/>
    <w:rsid w:val="00184F3E"/>
    <w:rsid w:val="00185C80"/>
    <w:rsid w:val="001860F9"/>
    <w:rsid w:val="001869A6"/>
    <w:rsid w:val="00186EA4"/>
    <w:rsid w:val="00187B04"/>
    <w:rsid w:val="00187C90"/>
    <w:rsid w:val="00187DA8"/>
    <w:rsid w:val="00187EF5"/>
    <w:rsid w:val="0019035C"/>
    <w:rsid w:val="0019050F"/>
    <w:rsid w:val="00190D64"/>
    <w:rsid w:val="00190F41"/>
    <w:rsid w:val="001910AB"/>
    <w:rsid w:val="0019111F"/>
    <w:rsid w:val="00191163"/>
    <w:rsid w:val="001911C3"/>
    <w:rsid w:val="0019197E"/>
    <w:rsid w:val="00192340"/>
    <w:rsid w:val="00192C0E"/>
    <w:rsid w:val="00194CFC"/>
    <w:rsid w:val="00194ED1"/>
    <w:rsid w:val="00195620"/>
    <w:rsid w:val="0019581F"/>
    <w:rsid w:val="00195E04"/>
    <w:rsid w:val="001965DF"/>
    <w:rsid w:val="0019786D"/>
    <w:rsid w:val="00197DA2"/>
    <w:rsid w:val="001A0189"/>
    <w:rsid w:val="001A1D53"/>
    <w:rsid w:val="001A1E2F"/>
    <w:rsid w:val="001A3423"/>
    <w:rsid w:val="001A38DB"/>
    <w:rsid w:val="001A39BB"/>
    <w:rsid w:val="001A4093"/>
    <w:rsid w:val="001A43F9"/>
    <w:rsid w:val="001A46B3"/>
    <w:rsid w:val="001A510A"/>
    <w:rsid w:val="001A5ADF"/>
    <w:rsid w:val="001A5D49"/>
    <w:rsid w:val="001A5E4B"/>
    <w:rsid w:val="001A5EAC"/>
    <w:rsid w:val="001A63E0"/>
    <w:rsid w:val="001A6699"/>
    <w:rsid w:val="001A66EF"/>
    <w:rsid w:val="001A74B6"/>
    <w:rsid w:val="001A7850"/>
    <w:rsid w:val="001A7931"/>
    <w:rsid w:val="001B012D"/>
    <w:rsid w:val="001B016A"/>
    <w:rsid w:val="001B0201"/>
    <w:rsid w:val="001B0556"/>
    <w:rsid w:val="001B0669"/>
    <w:rsid w:val="001B092F"/>
    <w:rsid w:val="001B0A50"/>
    <w:rsid w:val="001B13C7"/>
    <w:rsid w:val="001B16D8"/>
    <w:rsid w:val="001B17DC"/>
    <w:rsid w:val="001B195E"/>
    <w:rsid w:val="001B1FD0"/>
    <w:rsid w:val="001B20D6"/>
    <w:rsid w:val="001B31BF"/>
    <w:rsid w:val="001B3227"/>
    <w:rsid w:val="001B3953"/>
    <w:rsid w:val="001B4B29"/>
    <w:rsid w:val="001B4BBE"/>
    <w:rsid w:val="001B4F28"/>
    <w:rsid w:val="001B5692"/>
    <w:rsid w:val="001B5AF9"/>
    <w:rsid w:val="001B5D52"/>
    <w:rsid w:val="001B62D4"/>
    <w:rsid w:val="001B6682"/>
    <w:rsid w:val="001B6B8A"/>
    <w:rsid w:val="001B7199"/>
    <w:rsid w:val="001B7A8C"/>
    <w:rsid w:val="001B7DC4"/>
    <w:rsid w:val="001C00D3"/>
    <w:rsid w:val="001C0C4C"/>
    <w:rsid w:val="001C0FD2"/>
    <w:rsid w:val="001C14DA"/>
    <w:rsid w:val="001C1A25"/>
    <w:rsid w:val="001C1AC2"/>
    <w:rsid w:val="001C1FFF"/>
    <w:rsid w:val="001C215D"/>
    <w:rsid w:val="001C22FE"/>
    <w:rsid w:val="001C2881"/>
    <w:rsid w:val="001C28B8"/>
    <w:rsid w:val="001C2BC8"/>
    <w:rsid w:val="001C4948"/>
    <w:rsid w:val="001C50D2"/>
    <w:rsid w:val="001C53DD"/>
    <w:rsid w:val="001C5B75"/>
    <w:rsid w:val="001C6410"/>
    <w:rsid w:val="001C64AA"/>
    <w:rsid w:val="001C693A"/>
    <w:rsid w:val="001C6B7E"/>
    <w:rsid w:val="001C6C3B"/>
    <w:rsid w:val="001C6F75"/>
    <w:rsid w:val="001C7051"/>
    <w:rsid w:val="001C7BA3"/>
    <w:rsid w:val="001D0478"/>
    <w:rsid w:val="001D0B22"/>
    <w:rsid w:val="001D134B"/>
    <w:rsid w:val="001D1556"/>
    <w:rsid w:val="001D1A08"/>
    <w:rsid w:val="001D23E8"/>
    <w:rsid w:val="001D300A"/>
    <w:rsid w:val="001D3317"/>
    <w:rsid w:val="001D3384"/>
    <w:rsid w:val="001D371F"/>
    <w:rsid w:val="001D3D33"/>
    <w:rsid w:val="001D3FC9"/>
    <w:rsid w:val="001D48E0"/>
    <w:rsid w:val="001D4ADF"/>
    <w:rsid w:val="001D4C95"/>
    <w:rsid w:val="001D4DE6"/>
    <w:rsid w:val="001D5D29"/>
    <w:rsid w:val="001D5F78"/>
    <w:rsid w:val="001D6085"/>
    <w:rsid w:val="001D62A0"/>
    <w:rsid w:val="001D638F"/>
    <w:rsid w:val="001D6868"/>
    <w:rsid w:val="001D73BA"/>
    <w:rsid w:val="001E00D6"/>
    <w:rsid w:val="001E015B"/>
    <w:rsid w:val="001E0ED2"/>
    <w:rsid w:val="001E1285"/>
    <w:rsid w:val="001E1928"/>
    <w:rsid w:val="001E1EB0"/>
    <w:rsid w:val="001E2230"/>
    <w:rsid w:val="001E2497"/>
    <w:rsid w:val="001E2914"/>
    <w:rsid w:val="001E364E"/>
    <w:rsid w:val="001E4926"/>
    <w:rsid w:val="001E49BC"/>
    <w:rsid w:val="001E53BF"/>
    <w:rsid w:val="001E5442"/>
    <w:rsid w:val="001E54F2"/>
    <w:rsid w:val="001E5798"/>
    <w:rsid w:val="001E5977"/>
    <w:rsid w:val="001E5A0B"/>
    <w:rsid w:val="001E5ED6"/>
    <w:rsid w:val="001E687F"/>
    <w:rsid w:val="001E7A22"/>
    <w:rsid w:val="001E7C42"/>
    <w:rsid w:val="001E7DAA"/>
    <w:rsid w:val="001F0CCB"/>
    <w:rsid w:val="001F11F2"/>
    <w:rsid w:val="001F1456"/>
    <w:rsid w:val="001F159C"/>
    <w:rsid w:val="001F1704"/>
    <w:rsid w:val="001F1745"/>
    <w:rsid w:val="001F1DD5"/>
    <w:rsid w:val="001F254C"/>
    <w:rsid w:val="001F28EC"/>
    <w:rsid w:val="001F2EEA"/>
    <w:rsid w:val="001F3DED"/>
    <w:rsid w:val="001F449B"/>
    <w:rsid w:val="001F4E26"/>
    <w:rsid w:val="001F4EC6"/>
    <w:rsid w:val="001F4ECE"/>
    <w:rsid w:val="001F5481"/>
    <w:rsid w:val="001F599B"/>
    <w:rsid w:val="001F5F44"/>
    <w:rsid w:val="001F64D0"/>
    <w:rsid w:val="001F6D3E"/>
    <w:rsid w:val="001F6E5F"/>
    <w:rsid w:val="001F7E82"/>
    <w:rsid w:val="0020065D"/>
    <w:rsid w:val="002011A1"/>
    <w:rsid w:val="002014B0"/>
    <w:rsid w:val="00201550"/>
    <w:rsid w:val="0020182E"/>
    <w:rsid w:val="0020205B"/>
    <w:rsid w:val="0020244A"/>
    <w:rsid w:val="00202505"/>
    <w:rsid w:val="0020267D"/>
    <w:rsid w:val="00202B30"/>
    <w:rsid w:val="00202DE9"/>
    <w:rsid w:val="00202E41"/>
    <w:rsid w:val="00204ADA"/>
    <w:rsid w:val="00204AF8"/>
    <w:rsid w:val="00204C44"/>
    <w:rsid w:val="00204FB8"/>
    <w:rsid w:val="00205461"/>
    <w:rsid w:val="00205775"/>
    <w:rsid w:val="002057A6"/>
    <w:rsid w:val="00205ACA"/>
    <w:rsid w:val="00206698"/>
    <w:rsid w:val="002068E9"/>
    <w:rsid w:val="00206BE9"/>
    <w:rsid w:val="00206FD7"/>
    <w:rsid w:val="0020717A"/>
    <w:rsid w:val="00207575"/>
    <w:rsid w:val="002079A3"/>
    <w:rsid w:val="002100A9"/>
    <w:rsid w:val="002108F6"/>
    <w:rsid w:val="00210FEA"/>
    <w:rsid w:val="002126B6"/>
    <w:rsid w:val="0021276D"/>
    <w:rsid w:val="00212DBA"/>
    <w:rsid w:val="00213180"/>
    <w:rsid w:val="00213703"/>
    <w:rsid w:val="002137A0"/>
    <w:rsid w:val="0021399A"/>
    <w:rsid w:val="00213CF5"/>
    <w:rsid w:val="00213D00"/>
    <w:rsid w:val="00213DEC"/>
    <w:rsid w:val="0021409C"/>
    <w:rsid w:val="0021425A"/>
    <w:rsid w:val="002142BB"/>
    <w:rsid w:val="00214B70"/>
    <w:rsid w:val="002151BE"/>
    <w:rsid w:val="002153D4"/>
    <w:rsid w:val="002154B2"/>
    <w:rsid w:val="002154D2"/>
    <w:rsid w:val="0021569D"/>
    <w:rsid w:val="00216199"/>
    <w:rsid w:val="002161EC"/>
    <w:rsid w:val="002165EE"/>
    <w:rsid w:val="002167D8"/>
    <w:rsid w:val="00216823"/>
    <w:rsid w:val="00216FF7"/>
    <w:rsid w:val="002177D6"/>
    <w:rsid w:val="002177FF"/>
    <w:rsid w:val="002178E2"/>
    <w:rsid w:val="00217E29"/>
    <w:rsid w:val="002205DC"/>
    <w:rsid w:val="002209B5"/>
    <w:rsid w:val="00220DD0"/>
    <w:rsid w:val="00221CF0"/>
    <w:rsid w:val="00222201"/>
    <w:rsid w:val="0022233C"/>
    <w:rsid w:val="00222DBD"/>
    <w:rsid w:val="00222F3D"/>
    <w:rsid w:val="00223192"/>
    <w:rsid w:val="00223AE7"/>
    <w:rsid w:val="002240FB"/>
    <w:rsid w:val="00224C7E"/>
    <w:rsid w:val="00224C9D"/>
    <w:rsid w:val="00224EF0"/>
    <w:rsid w:val="002262C6"/>
    <w:rsid w:val="00226FD9"/>
    <w:rsid w:val="00227566"/>
    <w:rsid w:val="0023074D"/>
    <w:rsid w:val="00230960"/>
    <w:rsid w:val="00230A76"/>
    <w:rsid w:val="00231034"/>
    <w:rsid w:val="002311D8"/>
    <w:rsid w:val="002316E4"/>
    <w:rsid w:val="00231998"/>
    <w:rsid w:val="00231DC4"/>
    <w:rsid w:val="00231E08"/>
    <w:rsid w:val="00232623"/>
    <w:rsid w:val="00232CD1"/>
    <w:rsid w:val="00233284"/>
    <w:rsid w:val="0023331E"/>
    <w:rsid w:val="002335E0"/>
    <w:rsid w:val="00233710"/>
    <w:rsid w:val="00233E50"/>
    <w:rsid w:val="00234F94"/>
    <w:rsid w:val="0023522F"/>
    <w:rsid w:val="0023525F"/>
    <w:rsid w:val="00235447"/>
    <w:rsid w:val="00235EE8"/>
    <w:rsid w:val="00236AF3"/>
    <w:rsid w:val="002372AD"/>
    <w:rsid w:val="0023772A"/>
    <w:rsid w:val="00237827"/>
    <w:rsid w:val="002379C4"/>
    <w:rsid w:val="002406BD"/>
    <w:rsid w:val="00240AD5"/>
    <w:rsid w:val="00240C7C"/>
    <w:rsid w:val="00240D9F"/>
    <w:rsid w:val="0024100A"/>
    <w:rsid w:val="00241A9E"/>
    <w:rsid w:val="00241EE5"/>
    <w:rsid w:val="002421B3"/>
    <w:rsid w:val="00242AEE"/>
    <w:rsid w:val="00242D8C"/>
    <w:rsid w:val="0024300B"/>
    <w:rsid w:val="00243143"/>
    <w:rsid w:val="0024373D"/>
    <w:rsid w:val="002437C8"/>
    <w:rsid w:val="0024382A"/>
    <w:rsid w:val="00243868"/>
    <w:rsid w:val="00243C55"/>
    <w:rsid w:val="00243EBE"/>
    <w:rsid w:val="00243F1C"/>
    <w:rsid w:val="00243FBF"/>
    <w:rsid w:val="00244044"/>
    <w:rsid w:val="002441FB"/>
    <w:rsid w:val="0024451A"/>
    <w:rsid w:val="00244E74"/>
    <w:rsid w:val="002451C5"/>
    <w:rsid w:val="00245995"/>
    <w:rsid w:val="002469F4"/>
    <w:rsid w:val="00246B3B"/>
    <w:rsid w:val="002471D0"/>
    <w:rsid w:val="002473B7"/>
    <w:rsid w:val="002473C7"/>
    <w:rsid w:val="0024787D"/>
    <w:rsid w:val="00247A6A"/>
    <w:rsid w:val="00250C26"/>
    <w:rsid w:val="00250DD7"/>
    <w:rsid w:val="0025166A"/>
    <w:rsid w:val="00251911"/>
    <w:rsid w:val="002522CF"/>
    <w:rsid w:val="00252367"/>
    <w:rsid w:val="00253115"/>
    <w:rsid w:val="0025348B"/>
    <w:rsid w:val="00253C62"/>
    <w:rsid w:val="00253D8D"/>
    <w:rsid w:val="002544F9"/>
    <w:rsid w:val="00255956"/>
    <w:rsid w:val="00255A65"/>
    <w:rsid w:val="00255C3A"/>
    <w:rsid w:val="00255C9F"/>
    <w:rsid w:val="00255D05"/>
    <w:rsid w:val="00256330"/>
    <w:rsid w:val="0025649A"/>
    <w:rsid w:val="00257779"/>
    <w:rsid w:val="00257B34"/>
    <w:rsid w:val="0026034C"/>
    <w:rsid w:val="002613AB"/>
    <w:rsid w:val="00261A04"/>
    <w:rsid w:val="002631CC"/>
    <w:rsid w:val="00263213"/>
    <w:rsid w:val="0026323C"/>
    <w:rsid w:val="0026381F"/>
    <w:rsid w:val="002638DA"/>
    <w:rsid w:val="00263A1C"/>
    <w:rsid w:val="00264085"/>
    <w:rsid w:val="00264203"/>
    <w:rsid w:val="002643F1"/>
    <w:rsid w:val="002644B4"/>
    <w:rsid w:val="00264E1F"/>
    <w:rsid w:val="002650C5"/>
    <w:rsid w:val="0026510B"/>
    <w:rsid w:val="002655A7"/>
    <w:rsid w:val="0026570F"/>
    <w:rsid w:val="0026578B"/>
    <w:rsid w:val="002660BE"/>
    <w:rsid w:val="0026622B"/>
    <w:rsid w:val="002662C2"/>
    <w:rsid w:val="002662CF"/>
    <w:rsid w:val="002663CB"/>
    <w:rsid w:val="002673E4"/>
    <w:rsid w:val="00267542"/>
    <w:rsid w:val="0026772B"/>
    <w:rsid w:val="00270803"/>
    <w:rsid w:val="00270E7C"/>
    <w:rsid w:val="002717F1"/>
    <w:rsid w:val="00271836"/>
    <w:rsid w:val="00271B34"/>
    <w:rsid w:val="00271D2B"/>
    <w:rsid w:val="00272AF7"/>
    <w:rsid w:val="00272C4B"/>
    <w:rsid w:val="00273187"/>
    <w:rsid w:val="002732C7"/>
    <w:rsid w:val="00273DCB"/>
    <w:rsid w:val="00274870"/>
    <w:rsid w:val="00274CE6"/>
    <w:rsid w:val="00274D9E"/>
    <w:rsid w:val="00275636"/>
    <w:rsid w:val="00275936"/>
    <w:rsid w:val="00275C9B"/>
    <w:rsid w:val="00276144"/>
    <w:rsid w:val="00276563"/>
    <w:rsid w:val="002775C4"/>
    <w:rsid w:val="0027762F"/>
    <w:rsid w:val="002778D6"/>
    <w:rsid w:val="00277C04"/>
    <w:rsid w:val="00277FF3"/>
    <w:rsid w:val="00280141"/>
    <w:rsid w:val="00280955"/>
    <w:rsid w:val="00280CA3"/>
    <w:rsid w:val="002817AD"/>
    <w:rsid w:val="00281847"/>
    <w:rsid w:val="002819E9"/>
    <w:rsid w:val="00281A95"/>
    <w:rsid w:val="00281E85"/>
    <w:rsid w:val="00282E9B"/>
    <w:rsid w:val="002830A0"/>
    <w:rsid w:val="00283391"/>
    <w:rsid w:val="00283CFD"/>
    <w:rsid w:val="00283DFA"/>
    <w:rsid w:val="002847DC"/>
    <w:rsid w:val="00285225"/>
    <w:rsid w:val="002854FD"/>
    <w:rsid w:val="002856C7"/>
    <w:rsid w:val="0028574C"/>
    <w:rsid w:val="00285B41"/>
    <w:rsid w:val="00285B8C"/>
    <w:rsid w:val="00285D06"/>
    <w:rsid w:val="002863D4"/>
    <w:rsid w:val="0028740C"/>
    <w:rsid w:val="0028763F"/>
    <w:rsid w:val="00287A67"/>
    <w:rsid w:val="00287B73"/>
    <w:rsid w:val="00287B7E"/>
    <w:rsid w:val="0029018B"/>
    <w:rsid w:val="002901C5"/>
    <w:rsid w:val="002901F3"/>
    <w:rsid w:val="002905AC"/>
    <w:rsid w:val="00290BAD"/>
    <w:rsid w:val="00291143"/>
    <w:rsid w:val="002915ED"/>
    <w:rsid w:val="002924F3"/>
    <w:rsid w:val="00292E36"/>
    <w:rsid w:val="0029318F"/>
    <w:rsid w:val="00293BCD"/>
    <w:rsid w:val="0029411B"/>
    <w:rsid w:val="002945CA"/>
    <w:rsid w:val="00294621"/>
    <w:rsid w:val="00294EBB"/>
    <w:rsid w:val="002952B0"/>
    <w:rsid w:val="002956BF"/>
    <w:rsid w:val="002957B4"/>
    <w:rsid w:val="00295E4D"/>
    <w:rsid w:val="0029610E"/>
    <w:rsid w:val="002964AF"/>
    <w:rsid w:val="0029671B"/>
    <w:rsid w:val="00296ED5"/>
    <w:rsid w:val="002973A4"/>
    <w:rsid w:val="00297431"/>
    <w:rsid w:val="00297737"/>
    <w:rsid w:val="00297B69"/>
    <w:rsid w:val="00297D7D"/>
    <w:rsid w:val="002A07B7"/>
    <w:rsid w:val="002A0A29"/>
    <w:rsid w:val="002A19E2"/>
    <w:rsid w:val="002A1AF6"/>
    <w:rsid w:val="002A2579"/>
    <w:rsid w:val="002A2A54"/>
    <w:rsid w:val="002A3C74"/>
    <w:rsid w:val="002A4949"/>
    <w:rsid w:val="002A495C"/>
    <w:rsid w:val="002A4C8A"/>
    <w:rsid w:val="002A4DAF"/>
    <w:rsid w:val="002A4DD2"/>
    <w:rsid w:val="002A4E55"/>
    <w:rsid w:val="002A55C9"/>
    <w:rsid w:val="002A5A38"/>
    <w:rsid w:val="002A5F0F"/>
    <w:rsid w:val="002A60CF"/>
    <w:rsid w:val="002A6510"/>
    <w:rsid w:val="002A69F8"/>
    <w:rsid w:val="002A6D5E"/>
    <w:rsid w:val="002A6E61"/>
    <w:rsid w:val="002A7028"/>
    <w:rsid w:val="002A70DD"/>
    <w:rsid w:val="002A7120"/>
    <w:rsid w:val="002A7520"/>
    <w:rsid w:val="002A7E48"/>
    <w:rsid w:val="002A7F35"/>
    <w:rsid w:val="002B0026"/>
    <w:rsid w:val="002B0048"/>
    <w:rsid w:val="002B00DD"/>
    <w:rsid w:val="002B1357"/>
    <w:rsid w:val="002B2287"/>
    <w:rsid w:val="002B3FBD"/>
    <w:rsid w:val="002B41DB"/>
    <w:rsid w:val="002B422D"/>
    <w:rsid w:val="002B4711"/>
    <w:rsid w:val="002B4AE7"/>
    <w:rsid w:val="002B578B"/>
    <w:rsid w:val="002B5861"/>
    <w:rsid w:val="002B5A52"/>
    <w:rsid w:val="002B5AD0"/>
    <w:rsid w:val="002B5B0B"/>
    <w:rsid w:val="002B5E36"/>
    <w:rsid w:val="002B5F3B"/>
    <w:rsid w:val="002B6882"/>
    <w:rsid w:val="002B69C9"/>
    <w:rsid w:val="002B6F63"/>
    <w:rsid w:val="002B7DB6"/>
    <w:rsid w:val="002B7F75"/>
    <w:rsid w:val="002C0C4C"/>
    <w:rsid w:val="002C10EB"/>
    <w:rsid w:val="002C11C1"/>
    <w:rsid w:val="002C12AE"/>
    <w:rsid w:val="002C1694"/>
    <w:rsid w:val="002C28BC"/>
    <w:rsid w:val="002C3453"/>
    <w:rsid w:val="002C3652"/>
    <w:rsid w:val="002C3770"/>
    <w:rsid w:val="002C37B6"/>
    <w:rsid w:val="002C3D88"/>
    <w:rsid w:val="002C4B37"/>
    <w:rsid w:val="002C4C31"/>
    <w:rsid w:val="002C4DD7"/>
    <w:rsid w:val="002C50C9"/>
    <w:rsid w:val="002C5499"/>
    <w:rsid w:val="002C5656"/>
    <w:rsid w:val="002C5AEE"/>
    <w:rsid w:val="002C615A"/>
    <w:rsid w:val="002C6181"/>
    <w:rsid w:val="002C66DD"/>
    <w:rsid w:val="002C6C58"/>
    <w:rsid w:val="002C6D1A"/>
    <w:rsid w:val="002C6FBF"/>
    <w:rsid w:val="002C73C3"/>
    <w:rsid w:val="002C7985"/>
    <w:rsid w:val="002C7CAA"/>
    <w:rsid w:val="002D006A"/>
    <w:rsid w:val="002D0BD9"/>
    <w:rsid w:val="002D0C89"/>
    <w:rsid w:val="002D1257"/>
    <w:rsid w:val="002D132B"/>
    <w:rsid w:val="002D1846"/>
    <w:rsid w:val="002D2104"/>
    <w:rsid w:val="002D2381"/>
    <w:rsid w:val="002D253C"/>
    <w:rsid w:val="002D26C2"/>
    <w:rsid w:val="002D293F"/>
    <w:rsid w:val="002D2F85"/>
    <w:rsid w:val="002D3346"/>
    <w:rsid w:val="002D4BF8"/>
    <w:rsid w:val="002D59A5"/>
    <w:rsid w:val="002D5C83"/>
    <w:rsid w:val="002D6192"/>
    <w:rsid w:val="002D6964"/>
    <w:rsid w:val="002D6B23"/>
    <w:rsid w:val="002D7D7D"/>
    <w:rsid w:val="002E073D"/>
    <w:rsid w:val="002E0814"/>
    <w:rsid w:val="002E13C6"/>
    <w:rsid w:val="002E1DF6"/>
    <w:rsid w:val="002E2160"/>
    <w:rsid w:val="002E279E"/>
    <w:rsid w:val="002E28BA"/>
    <w:rsid w:val="002E39CD"/>
    <w:rsid w:val="002E39F7"/>
    <w:rsid w:val="002E3BDB"/>
    <w:rsid w:val="002E3BF8"/>
    <w:rsid w:val="002E441B"/>
    <w:rsid w:val="002E4AB9"/>
    <w:rsid w:val="002E4C5D"/>
    <w:rsid w:val="002E509E"/>
    <w:rsid w:val="002E5710"/>
    <w:rsid w:val="002E5AE8"/>
    <w:rsid w:val="002E5B97"/>
    <w:rsid w:val="002E6CA8"/>
    <w:rsid w:val="002E7521"/>
    <w:rsid w:val="002E79B1"/>
    <w:rsid w:val="002F0BF2"/>
    <w:rsid w:val="002F0D79"/>
    <w:rsid w:val="002F1557"/>
    <w:rsid w:val="002F1656"/>
    <w:rsid w:val="002F1961"/>
    <w:rsid w:val="002F1EC4"/>
    <w:rsid w:val="002F26B2"/>
    <w:rsid w:val="002F2AAB"/>
    <w:rsid w:val="002F2FA2"/>
    <w:rsid w:val="002F309B"/>
    <w:rsid w:val="002F32E7"/>
    <w:rsid w:val="002F4384"/>
    <w:rsid w:val="002F442F"/>
    <w:rsid w:val="002F45AF"/>
    <w:rsid w:val="002F4BC0"/>
    <w:rsid w:val="002F5EA4"/>
    <w:rsid w:val="002F6165"/>
    <w:rsid w:val="002F725E"/>
    <w:rsid w:val="002F742B"/>
    <w:rsid w:val="002F7A2B"/>
    <w:rsid w:val="003006B5"/>
    <w:rsid w:val="00301134"/>
    <w:rsid w:val="003011A1"/>
    <w:rsid w:val="00301216"/>
    <w:rsid w:val="0030154E"/>
    <w:rsid w:val="00301C17"/>
    <w:rsid w:val="00301D85"/>
    <w:rsid w:val="00302107"/>
    <w:rsid w:val="00302606"/>
    <w:rsid w:val="00302BE1"/>
    <w:rsid w:val="00303181"/>
    <w:rsid w:val="00303A84"/>
    <w:rsid w:val="00303CE8"/>
    <w:rsid w:val="00304CC1"/>
    <w:rsid w:val="00304DC6"/>
    <w:rsid w:val="00304FCB"/>
    <w:rsid w:val="00305104"/>
    <w:rsid w:val="003056CC"/>
    <w:rsid w:val="00305BCB"/>
    <w:rsid w:val="00305BDB"/>
    <w:rsid w:val="00305EC5"/>
    <w:rsid w:val="00306CE3"/>
    <w:rsid w:val="00307258"/>
    <w:rsid w:val="003072F6"/>
    <w:rsid w:val="0030736B"/>
    <w:rsid w:val="00307664"/>
    <w:rsid w:val="00310A25"/>
    <w:rsid w:val="00310D75"/>
    <w:rsid w:val="003116C5"/>
    <w:rsid w:val="00312035"/>
    <w:rsid w:val="003130F8"/>
    <w:rsid w:val="003131C2"/>
    <w:rsid w:val="00313D51"/>
    <w:rsid w:val="00313D5D"/>
    <w:rsid w:val="003143C2"/>
    <w:rsid w:val="0031530F"/>
    <w:rsid w:val="003155B2"/>
    <w:rsid w:val="003155C3"/>
    <w:rsid w:val="003156FB"/>
    <w:rsid w:val="00315C9C"/>
    <w:rsid w:val="003163F7"/>
    <w:rsid w:val="00316DB0"/>
    <w:rsid w:val="00317ADC"/>
    <w:rsid w:val="00317E6A"/>
    <w:rsid w:val="003200D5"/>
    <w:rsid w:val="003213B6"/>
    <w:rsid w:val="0032141E"/>
    <w:rsid w:val="00322164"/>
    <w:rsid w:val="00322198"/>
    <w:rsid w:val="0032232D"/>
    <w:rsid w:val="00322885"/>
    <w:rsid w:val="00322A6B"/>
    <w:rsid w:val="003232F2"/>
    <w:rsid w:val="00323569"/>
    <w:rsid w:val="00324733"/>
    <w:rsid w:val="00324F27"/>
    <w:rsid w:val="00324F28"/>
    <w:rsid w:val="0032549D"/>
    <w:rsid w:val="003256B6"/>
    <w:rsid w:val="003256FC"/>
    <w:rsid w:val="00325A7C"/>
    <w:rsid w:val="00325B72"/>
    <w:rsid w:val="00325C26"/>
    <w:rsid w:val="00325D40"/>
    <w:rsid w:val="0032675D"/>
    <w:rsid w:val="003268BE"/>
    <w:rsid w:val="00326D03"/>
    <w:rsid w:val="00326DBB"/>
    <w:rsid w:val="00326EB4"/>
    <w:rsid w:val="00327548"/>
    <w:rsid w:val="0032782C"/>
    <w:rsid w:val="00327A5C"/>
    <w:rsid w:val="00330718"/>
    <w:rsid w:val="00330D2B"/>
    <w:rsid w:val="003310E7"/>
    <w:rsid w:val="003314AE"/>
    <w:rsid w:val="0033159C"/>
    <w:rsid w:val="00331C27"/>
    <w:rsid w:val="00331FD2"/>
    <w:rsid w:val="00332F2E"/>
    <w:rsid w:val="00332FDC"/>
    <w:rsid w:val="003336BD"/>
    <w:rsid w:val="00333CB2"/>
    <w:rsid w:val="0033451E"/>
    <w:rsid w:val="00335005"/>
    <w:rsid w:val="003360FE"/>
    <w:rsid w:val="00336764"/>
    <w:rsid w:val="0033691D"/>
    <w:rsid w:val="00336ECC"/>
    <w:rsid w:val="00337638"/>
    <w:rsid w:val="0033785D"/>
    <w:rsid w:val="00337965"/>
    <w:rsid w:val="00337A19"/>
    <w:rsid w:val="00337C44"/>
    <w:rsid w:val="00341F46"/>
    <w:rsid w:val="003420CA"/>
    <w:rsid w:val="00342C1D"/>
    <w:rsid w:val="0034396E"/>
    <w:rsid w:val="0034470C"/>
    <w:rsid w:val="00344BEB"/>
    <w:rsid w:val="00344E86"/>
    <w:rsid w:val="003452A9"/>
    <w:rsid w:val="0034550F"/>
    <w:rsid w:val="0034565B"/>
    <w:rsid w:val="00345B70"/>
    <w:rsid w:val="00345CBD"/>
    <w:rsid w:val="003462A7"/>
    <w:rsid w:val="003468FC"/>
    <w:rsid w:val="00346C5D"/>
    <w:rsid w:val="00346D03"/>
    <w:rsid w:val="00347F12"/>
    <w:rsid w:val="00350064"/>
    <w:rsid w:val="00350733"/>
    <w:rsid w:val="00350B63"/>
    <w:rsid w:val="0035138B"/>
    <w:rsid w:val="003513C2"/>
    <w:rsid w:val="003517FE"/>
    <w:rsid w:val="00351A2D"/>
    <w:rsid w:val="00352244"/>
    <w:rsid w:val="0035238F"/>
    <w:rsid w:val="00352525"/>
    <w:rsid w:val="00352732"/>
    <w:rsid w:val="00352762"/>
    <w:rsid w:val="00352865"/>
    <w:rsid w:val="00352D04"/>
    <w:rsid w:val="003530BC"/>
    <w:rsid w:val="00353BDB"/>
    <w:rsid w:val="00354BA6"/>
    <w:rsid w:val="00355A02"/>
    <w:rsid w:val="00355B7C"/>
    <w:rsid w:val="00355F51"/>
    <w:rsid w:val="00355FDB"/>
    <w:rsid w:val="0035617D"/>
    <w:rsid w:val="00356573"/>
    <w:rsid w:val="00356781"/>
    <w:rsid w:val="003569C9"/>
    <w:rsid w:val="00356E9D"/>
    <w:rsid w:val="00357089"/>
    <w:rsid w:val="003571FB"/>
    <w:rsid w:val="00360B18"/>
    <w:rsid w:val="00360CA1"/>
    <w:rsid w:val="00360D48"/>
    <w:rsid w:val="0036109F"/>
    <w:rsid w:val="00361AA1"/>
    <w:rsid w:val="00361C9B"/>
    <w:rsid w:val="00361F71"/>
    <w:rsid w:val="00362B77"/>
    <w:rsid w:val="00363042"/>
    <w:rsid w:val="00364127"/>
    <w:rsid w:val="003642DE"/>
    <w:rsid w:val="003653DC"/>
    <w:rsid w:val="00365779"/>
    <w:rsid w:val="003660D4"/>
    <w:rsid w:val="00366CC8"/>
    <w:rsid w:val="00366FF1"/>
    <w:rsid w:val="003676DE"/>
    <w:rsid w:val="00367FA1"/>
    <w:rsid w:val="00370166"/>
    <w:rsid w:val="003706C9"/>
    <w:rsid w:val="00370FBF"/>
    <w:rsid w:val="0037206B"/>
    <w:rsid w:val="003722EE"/>
    <w:rsid w:val="0037239E"/>
    <w:rsid w:val="0037240D"/>
    <w:rsid w:val="00372525"/>
    <w:rsid w:val="00372596"/>
    <w:rsid w:val="003728C7"/>
    <w:rsid w:val="00372DCD"/>
    <w:rsid w:val="0037304C"/>
    <w:rsid w:val="003730CC"/>
    <w:rsid w:val="00373619"/>
    <w:rsid w:val="00373DA3"/>
    <w:rsid w:val="003749BF"/>
    <w:rsid w:val="00376823"/>
    <w:rsid w:val="003769D4"/>
    <w:rsid w:val="0037798A"/>
    <w:rsid w:val="003807B9"/>
    <w:rsid w:val="0038093C"/>
    <w:rsid w:val="00380C5F"/>
    <w:rsid w:val="00381099"/>
    <w:rsid w:val="003816C0"/>
    <w:rsid w:val="00381ABA"/>
    <w:rsid w:val="00381BA6"/>
    <w:rsid w:val="0038237E"/>
    <w:rsid w:val="003826B4"/>
    <w:rsid w:val="00382995"/>
    <w:rsid w:val="003830A0"/>
    <w:rsid w:val="00383781"/>
    <w:rsid w:val="003837FD"/>
    <w:rsid w:val="00383A9C"/>
    <w:rsid w:val="00383C7A"/>
    <w:rsid w:val="00384282"/>
    <w:rsid w:val="0038575B"/>
    <w:rsid w:val="0038655F"/>
    <w:rsid w:val="00386FA7"/>
    <w:rsid w:val="003871CF"/>
    <w:rsid w:val="00387EBB"/>
    <w:rsid w:val="00390E1F"/>
    <w:rsid w:val="0039123C"/>
    <w:rsid w:val="00391330"/>
    <w:rsid w:val="0039210E"/>
    <w:rsid w:val="003922BF"/>
    <w:rsid w:val="00392E0B"/>
    <w:rsid w:val="003938A6"/>
    <w:rsid w:val="00393A07"/>
    <w:rsid w:val="0039423B"/>
    <w:rsid w:val="00394624"/>
    <w:rsid w:val="003946CE"/>
    <w:rsid w:val="00394AC0"/>
    <w:rsid w:val="00395235"/>
    <w:rsid w:val="00395D6C"/>
    <w:rsid w:val="003961B8"/>
    <w:rsid w:val="00396884"/>
    <w:rsid w:val="003969C1"/>
    <w:rsid w:val="00396E28"/>
    <w:rsid w:val="0039759D"/>
    <w:rsid w:val="00397936"/>
    <w:rsid w:val="003979C6"/>
    <w:rsid w:val="00397ADA"/>
    <w:rsid w:val="003A00C3"/>
    <w:rsid w:val="003A024D"/>
    <w:rsid w:val="003A07B0"/>
    <w:rsid w:val="003A0956"/>
    <w:rsid w:val="003A11F5"/>
    <w:rsid w:val="003A159B"/>
    <w:rsid w:val="003A1789"/>
    <w:rsid w:val="003A1BC1"/>
    <w:rsid w:val="003A1BD1"/>
    <w:rsid w:val="003A1C6C"/>
    <w:rsid w:val="003A26AA"/>
    <w:rsid w:val="003A27E8"/>
    <w:rsid w:val="003A3944"/>
    <w:rsid w:val="003A4D2F"/>
    <w:rsid w:val="003A5105"/>
    <w:rsid w:val="003A58DB"/>
    <w:rsid w:val="003A5A77"/>
    <w:rsid w:val="003A5CBA"/>
    <w:rsid w:val="003A6373"/>
    <w:rsid w:val="003A68BB"/>
    <w:rsid w:val="003A73CE"/>
    <w:rsid w:val="003A7B77"/>
    <w:rsid w:val="003A7F11"/>
    <w:rsid w:val="003B1219"/>
    <w:rsid w:val="003B21C2"/>
    <w:rsid w:val="003B223F"/>
    <w:rsid w:val="003B22BA"/>
    <w:rsid w:val="003B2808"/>
    <w:rsid w:val="003B2C33"/>
    <w:rsid w:val="003B2ECE"/>
    <w:rsid w:val="003B3298"/>
    <w:rsid w:val="003B3B7F"/>
    <w:rsid w:val="003B3F22"/>
    <w:rsid w:val="003B42BE"/>
    <w:rsid w:val="003B4876"/>
    <w:rsid w:val="003B4981"/>
    <w:rsid w:val="003B4E07"/>
    <w:rsid w:val="003B5941"/>
    <w:rsid w:val="003B5A9D"/>
    <w:rsid w:val="003B5D4D"/>
    <w:rsid w:val="003B6F73"/>
    <w:rsid w:val="003B7037"/>
    <w:rsid w:val="003B7260"/>
    <w:rsid w:val="003B7ACB"/>
    <w:rsid w:val="003B7C1B"/>
    <w:rsid w:val="003B7FD5"/>
    <w:rsid w:val="003C1888"/>
    <w:rsid w:val="003C1CA6"/>
    <w:rsid w:val="003C2518"/>
    <w:rsid w:val="003C2574"/>
    <w:rsid w:val="003C2676"/>
    <w:rsid w:val="003C26D6"/>
    <w:rsid w:val="003C2C24"/>
    <w:rsid w:val="003C2C58"/>
    <w:rsid w:val="003C3158"/>
    <w:rsid w:val="003C350D"/>
    <w:rsid w:val="003C3795"/>
    <w:rsid w:val="003C3D84"/>
    <w:rsid w:val="003C3E69"/>
    <w:rsid w:val="003C3F63"/>
    <w:rsid w:val="003C425B"/>
    <w:rsid w:val="003C48BE"/>
    <w:rsid w:val="003C4E57"/>
    <w:rsid w:val="003C5089"/>
    <w:rsid w:val="003C55B3"/>
    <w:rsid w:val="003C5CFD"/>
    <w:rsid w:val="003C5DD5"/>
    <w:rsid w:val="003C6269"/>
    <w:rsid w:val="003C63D0"/>
    <w:rsid w:val="003C642D"/>
    <w:rsid w:val="003C684F"/>
    <w:rsid w:val="003C6867"/>
    <w:rsid w:val="003C6909"/>
    <w:rsid w:val="003C7084"/>
    <w:rsid w:val="003C75AC"/>
    <w:rsid w:val="003C75AF"/>
    <w:rsid w:val="003C7827"/>
    <w:rsid w:val="003C7B1F"/>
    <w:rsid w:val="003C7C91"/>
    <w:rsid w:val="003C7CDD"/>
    <w:rsid w:val="003C7FE2"/>
    <w:rsid w:val="003D0DF8"/>
    <w:rsid w:val="003D1116"/>
    <w:rsid w:val="003D1299"/>
    <w:rsid w:val="003D1562"/>
    <w:rsid w:val="003D1753"/>
    <w:rsid w:val="003D1F91"/>
    <w:rsid w:val="003D2116"/>
    <w:rsid w:val="003D23E1"/>
    <w:rsid w:val="003D2C0A"/>
    <w:rsid w:val="003D2F38"/>
    <w:rsid w:val="003D380C"/>
    <w:rsid w:val="003D3BEC"/>
    <w:rsid w:val="003D44AC"/>
    <w:rsid w:val="003D49E1"/>
    <w:rsid w:val="003D5957"/>
    <w:rsid w:val="003D59C7"/>
    <w:rsid w:val="003D5D3D"/>
    <w:rsid w:val="003D613F"/>
    <w:rsid w:val="003D6D7B"/>
    <w:rsid w:val="003D724C"/>
    <w:rsid w:val="003D7B35"/>
    <w:rsid w:val="003D7D8B"/>
    <w:rsid w:val="003E01BD"/>
    <w:rsid w:val="003E0AFA"/>
    <w:rsid w:val="003E0FD7"/>
    <w:rsid w:val="003E1134"/>
    <w:rsid w:val="003E16E0"/>
    <w:rsid w:val="003E2006"/>
    <w:rsid w:val="003E2432"/>
    <w:rsid w:val="003E2AAD"/>
    <w:rsid w:val="003E3072"/>
    <w:rsid w:val="003E3812"/>
    <w:rsid w:val="003E44BA"/>
    <w:rsid w:val="003E4C0C"/>
    <w:rsid w:val="003E4DCF"/>
    <w:rsid w:val="003E5743"/>
    <w:rsid w:val="003E5A9A"/>
    <w:rsid w:val="003E5D14"/>
    <w:rsid w:val="003E5EC1"/>
    <w:rsid w:val="003E66A1"/>
    <w:rsid w:val="003E6DA2"/>
    <w:rsid w:val="003E724E"/>
    <w:rsid w:val="003E7D02"/>
    <w:rsid w:val="003E7F7D"/>
    <w:rsid w:val="003F04F7"/>
    <w:rsid w:val="003F06FC"/>
    <w:rsid w:val="003F0865"/>
    <w:rsid w:val="003F1C87"/>
    <w:rsid w:val="003F1CAE"/>
    <w:rsid w:val="003F1D80"/>
    <w:rsid w:val="003F2405"/>
    <w:rsid w:val="003F24FB"/>
    <w:rsid w:val="003F2724"/>
    <w:rsid w:val="003F34E7"/>
    <w:rsid w:val="003F3874"/>
    <w:rsid w:val="003F3B5B"/>
    <w:rsid w:val="003F3E76"/>
    <w:rsid w:val="003F3F06"/>
    <w:rsid w:val="003F41DA"/>
    <w:rsid w:val="003F4F27"/>
    <w:rsid w:val="003F529E"/>
    <w:rsid w:val="003F52C3"/>
    <w:rsid w:val="003F55A2"/>
    <w:rsid w:val="003F5F76"/>
    <w:rsid w:val="003F6513"/>
    <w:rsid w:val="003F67A5"/>
    <w:rsid w:val="003F68BE"/>
    <w:rsid w:val="003F728E"/>
    <w:rsid w:val="003F7316"/>
    <w:rsid w:val="003F7592"/>
    <w:rsid w:val="003F76AE"/>
    <w:rsid w:val="003F771A"/>
    <w:rsid w:val="003F7AB6"/>
    <w:rsid w:val="004006FE"/>
    <w:rsid w:val="004011FE"/>
    <w:rsid w:val="00401F04"/>
    <w:rsid w:val="00401F92"/>
    <w:rsid w:val="00402256"/>
    <w:rsid w:val="004025F3"/>
    <w:rsid w:val="0040260A"/>
    <w:rsid w:val="00402920"/>
    <w:rsid w:val="0040409E"/>
    <w:rsid w:val="004043CF"/>
    <w:rsid w:val="00404723"/>
    <w:rsid w:val="00404A11"/>
    <w:rsid w:val="00404DA8"/>
    <w:rsid w:val="00405391"/>
    <w:rsid w:val="00405758"/>
    <w:rsid w:val="004057C5"/>
    <w:rsid w:val="00405DC2"/>
    <w:rsid w:val="004064D2"/>
    <w:rsid w:val="00406968"/>
    <w:rsid w:val="00406CA8"/>
    <w:rsid w:val="00407768"/>
    <w:rsid w:val="004077A3"/>
    <w:rsid w:val="004077C7"/>
    <w:rsid w:val="00407E39"/>
    <w:rsid w:val="00407F50"/>
    <w:rsid w:val="00410850"/>
    <w:rsid w:val="00410C91"/>
    <w:rsid w:val="00412158"/>
    <w:rsid w:val="004121E0"/>
    <w:rsid w:val="00412D2D"/>
    <w:rsid w:val="00412E92"/>
    <w:rsid w:val="00412F6F"/>
    <w:rsid w:val="004133EB"/>
    <w:rsid w:val="00413668"/>
    <w:rsid w:val="00413A6B"/>
    <w:rsid w:val="00413DAF"/>
    <w:rsid w:val="0041401F"/>
    <w:rsid w:val="004140B4"/>
    <w:rsid w:val="00414455"/>
    <w:rsid w:val="00415CEA"/>
    <w:rsid w:val="00415FD3"/>
    <w:rsid w:val="0041667B"/>
    <w:rsid w:val="00416B00"/>
    <w:rsid w:val="00416B0D"/>
    <w:rsid w:val="00416D81"/>
    <w:rsid w:val="00416DE9"/>
    <w:rsid w:val="00416EB8"/>
    <w:rsid w:val="00417834"/>
    <w:rsid w:val="00417AD4"/>
    <w:rsid w:val="00420006"/>
    <w:rsid w:val="00420BF8"/>
    <w:rsid w:val="00420E3A"/>
    <w:rsid w:val="00421595"/>
    <w:rsid w:val="004217C0"/>
    <w:rsid w:val="00421C2B"/>
    <w:rsid w:val="00421F32"/>
    <w:rsid w:val="004221BF"/>
    <w:rsid w:val="0042242A"/>
    <w:rsid w:val="0042270E"/>
    <w:rsid w:val="00422BC3"/>
    <w:rsid w:val="00422EDD"/>
    <w:rsid w:val="004235E3"/>
    <w:rsid w:val="00423ABE"/>
    <w:rsid w:val="00423CC3"/>
    <w:rsid w:val="0042416E"/>
    <w:rsid w:val="00424259"/>
    <w:rsid w:val="00424697"/>
    <w:rsid w:val="00424BB8"/>
    <w:rsid w:val="00424CC7"/>
    <w:rsid w:val="004256C3"/>
    <w:rsid w:val="004257DB"/>
    <w:rsid w:val="00425935"/>
    <w:rsid w:val="00426151"/>
    <w:rsid w:val="004266D7"/>
    <w:rsid w:val="00426D76"/>
    <w:rsid w:val="0042783D"/>
    <w:rsid w:val="00427B73"/>
    <w:rsid w:val="004301EB"/>
    <w:rsid w:val="00431012"/>
    <w:rsid w:val="00431627"/>
    <w:rsid w:val="00431AC6"/>
    <w:rsid w:val="00431BA2"/>
    <w:rsid w:val="00432262"/>
    <w:rsid w:val="00432486"/>
    <w:rsid w:val="00432495"/>
    <w:rsid w:val="004326D8"/>
    <w:rsid w:val="0043290B"/>
    <w:rsid w:val="00433416"/>
    <w:rsid w:val="00433CBF"/>
    <w:rsid w:val="00434236"/>
    <w:rsid w:val="00434C36"/>
    <w:rsid w:val="00434C57"/>
    <w:rsid w:val="00434E72"/>
    <w:rsid w:val="004353B7"/>
    <w:rsid w:val="0043579B"/>
    <w:rsid w:val="00435D52"/>
    <w:rsid w:val="00436182"/>
    <w:rsid w:val="00436358"/>
    <w:rsid w:val="00436402"/>
    <w:rsid w:val="00436ACF"/>
    <w:rsid w:val="00436B73"/>
    <w:rsid w:val="004402C2"/>
    <w:rsid w:val="00440C09"/>
    <w:rsid w:val="00440CC7"/>
    <w:rsid w:val="00440E4D"/>
    <w:rsid w:val="00440F43"/>
    <w:rsid w:val="004412C2"/>
    <w:rsid w:val="0044138A"/>
    <w:rsid w:val="00441393"/>
    <w:rsid w:val="004419B6"/>
    <w:rsid w:val="00442977"/>
    <w:rsid w:val="00443364"/>
    <w:rsid w:val="0044400E"/>
    <w:rsid w:val="004445AE"/>
    <w:rsid w:val="00444802"/>
    <w:rsid w:val="00444970"/>
    <w:rsid w:val="00444C9A"/>
    <w:rsid w:val="00444DCB"/>
    <w:rsid w:val="00444ECF"/>
    <w:rsid w:val="00445157"/>
    <w:rsid w:val="0044574F"/>
    <w:rsid w:val="00445F65"/>
    <w:rsid w:val="00445FF7"/>
    <w:rsid w:val="0044691E"/>
    <w:rsid w:val="00446AFA"/>
    <w:rsid w:val="00447AD9"/>
    <w:rsid w:val="00450069"/>
    <w:rsid w:val="0045008F"/>
    <w:rsid w:val="004500E2"/>
    <w:rsid w:val="00450483"/>
    <w:rsid w:val="004507F1"/>
    <w:rsid w:val="00450A9C"/>
    <w:rsid w:val="00451255"/>
    <w:rsid w:val="00451ABB"/>
    <w:rsid w:val="00451B0B"/>
    <w:rsid w:val="0045220B"/>
    <w:rsid w:val="00452359"/>
    <w:rsid w:val="0045259F"/>
    <w:rsid w:val="004525C0"/>
    <w:rsid w:val="00452978"/>
    <w:rsid w:val="0045300D"/>
    <w:rsid w:val="00453457"/>
    <w:rsid w:val="004549E3"/>
    <w:rsid w:val="00454B16"/>
    <w:rsid w:val="004553E4"/>
    <w:rsid w:val="0045588A"/>
    <w:rsid w:val="00455951"/>
    <w:rsid w:val="0045667F"/>
    <w:rsid w:val="004568DE"/>
    <w:rsid w:val="00456C99"/>
    <w:rsid w:val="00456ED2"/>
    <w:rsid w:val="00457582"/>
    <w:rsid w:val="00457AC5"/>
    <w:rsid w:val="00457B12"/>
    <w:rsid w:val="00457EBC"/>
    <w:rsid w:val="004604F1"/>
    <w:rsid w:val="0046069D"/>
    <w:rsid w:val="00460B7B"/>
    <w:rsid w:val="004617B5"/>
    <w:rsid w:val="00461A35"/>
    <w:rsid w:val="00462173"/>
    <w:rsid w:val="00462278"/>
    <w:rsid w:val="00462A88"/>
    <w:rsid w:val="00462E57"/>
    <w:rsid w:val="004634C7"/>
    <w:rsid w:val="00463B4D"/>
    <w:rsid w:val="00463C30"/>
    <w:rsid w:val="00463DDE"/>
    <w:rsid w:val="0046461E"/>
    <w:rsid w:val="00464C9A"/>
    <w:rsid w:val="00464E03"/>
    <w:rsid w:val="00464FDE"/>
    <w:rsid w:val="004652E7"/>
    <w:rsid w:val="004656B0"/>
    <w:rsid w:val="00465736"/>
    <w:rsid w:val="0046592D"/>
    <w:rsid w:val="00465A79"/>
    <w:rsid w:val="00466653"/>
    <w:rsid w:val="004666B5"/>
    <w:rsid w:val="00467DB8"/>
    <w:rsid w:val="0047004B"/>
    <w:rsid w:val="00470330"/>
    <w:rsid w:val="00470839"/>
    <w:rsid w:val="00470E02"/>
    <w:rsid w:val="00470F36"/>
    <w:rsid w:val="00471347"/>
    <w:rsid w:val="00471546"/>
    <w:rsid w:val="00471E2C"/>
    <w:rsid w:val="004723B8"/>
    <w:rsid w:val="00472632"/>
    <w:rsid w:val="004726F1"/>
    <w:rsid w:val="00472A09"/>
    <w:rsid w:val="00472FDE"/>
    <w:rsid w:val="00473366"/>
    <w:rsid w:val="0047374D"/>
    <w:rsid w:val="0047379B"/>
    <w:rsid w:val="00473A54"/>
    <w:rsid w:val="00473EB3"/>
    <w:rsid w:val="00474E60"/>
    <w:rsid w:val="004752DA"/>
    <w:rsid w:val="00475410"/>
    <w:rsid w:val="00475CDB"/>
    <w:rsid w:val="00475F53"/>
    <w:rsid w:val="004761DA"/>
    <w:rsid w:val="004763BC"/>
    <w:rsid w:val="004763EF"/>
    <w:rsid w:val="0047664D"/>
    <w:rsid w:val="0047681A"/>
    <w:rsid w:val="00477A1B"/>
    <w:rsid w:val="00477AA7"/>
    <w:rsid w:val="00477BBA"/>
    <w:rsid w:val="00477E41"/>
    <w:rsid w:val="00477EAB"/>
    <w:rsid w:val="00480BB1"/>
    <w:rsid w:val="00480C81"/>
    <w:rsid w:val="00480D6C"/>
    <w:rsid w:val="0048110E"/>
    <w:rsid w:val="00481B3F"/>
    <w:rsid w:val="00482965"/>
    <w:rsid w:val="00482DBD"/>
    <w:rsid w:val="00482F04"/>
    <w:rsid w:val="00483579"/>
    <w:rsid w:val="0048373D"/>
    <w:rsid w:val="00483C00"/>
    <w:rsid w:val="00483CF0"/>
    <w:rsid w:val="00483DC7"/>
    <w:rsid w:val="00484154"/>
    <w:rsid w:val="0048484C"/>
    <w:rsid w:val="0048494E"/>
    <w:rsid w:val="00484ED7"/>
    <w:rsid w:val="004854CA"/>
    <w:rsid w:val="00485545"/>
    <w:rsid w:val="00485B7C"/>
    <w:rsid w:val="00485EFA"/>
    <w:rsid w:val="004865D7"/>
    <w:rsid w:val="00486F7D"/>
    <w:rsid w:val="00486FB0"/>
    <w:rsid w:val="004870EC"/>
    <w:rsid w:val="00487187"/>
    <w:rsid w:val="00487742"/>
    <w:rsid w:val="00487959"/>
    <w:rsid w:val="00487A63"/>
    <w:rsid w:val="00487F12"/>
    <w:rsid w:val="004903AE"/>
    <w:rsid w:val="0049070A"/>
    <w:rsid w:val="00490B1C"/>
    <w:rsid w:val="00490F92"/>
    <w:rsid w:val="00491273"/>
    <w:rsid w:val="00491660"/>
    <w:rsid w:val="00492063"/>
    <w:rsid w:val="00492606"/>
    <w:rsid w:val="00492D57"/>
    <w:rsid w:val="00493F43"/>
    <w:rsid w:val="004943A8"/>
    <w:rsid w:val="00495BA5"/>
    <w:rsid w:val="00495C2F"/>
    <w:rsid w:val="0049686B"/>
    <w:rsid w:val="004968CA"/>
    <w:rsid w:val="00496931"/>
    <w:rsid w:val="004A00E1"/>
    <w:rsid w:val="004A0475"/>
    <w:rsid w:val="004A067D"/>
    <w:rsid w:val="004A0860"/>
    <w:rsid w:val="004A0865"/>
    <w:rsid w:val="004A0A33"/>
    <w:rsid w:val="004A0DD9"/>
    <w:rsid w:val="004A10BA"/>
    <w:rsid w:val="004A11E3"/>
    <w:rsid w:val="004A132C"/>
    <w:rsid w:val="004A1BFA"/>
    <w:rsid w:val="004A1D78"/>
    <w:rsid w:val="004A1D82"/>
    <w:rsid w:val="004A3BC0"/>
    <w:rsid w:val="004A3EFC"/>
    <w:rsid w:val="004A3FE8"/>
    <w:rsid w:val="004A4621"/>
    <w:rsid w:val="004A4DFC"/>
    <w:rsid w:val="004A590B"/>
    <w:rsid w:val="004A5A04"/>
    <w:rsid w:val="004A5BF1"/>
    <w:rsid w:val="004A5C36"/>
    <w:rsid w:val="004A5D5D"/>
    <w:rsid w:val="004A5EE0"/>
    <w:rsid w:val="004A61B5"/>
    <w:rsid w:val="004A61CB"/>
    <w:rsid w:val="004A6B90"/>
    <w:rsid w:val="004A6C98"/>
    <w:rsid w:val="004A6E28"/>
    <w:rsid w:val="004A713F"/>
    <w:rsid w:val="004A742E"/>
    <w:rsid w:val="004A7AE3"/>
    <w:rsid w:val="004A7BE6"/>
    <w:rsid w:val="004B028E"/>
    <w:rsid w:val="004B0BD0"/>
    <w:rsid w:val="004B1086"/>
    <w:rsid w:val="004B1689"/>
    <w:rsid w:val="004B23A9"/>
    <w:rsid w:val="004B2AAB"/>
    <w:rsid w:val="004B2B60"/>
    <w:rsid w:val="004B2EE2"/>
    <w:rsid w:val="004B321C"/>
    <w:rsid w:val="004B4253"/>
    <w:rsid w:val="004B4E31"/>
    <w:rsid w:val="004B571E"/>
    <w:rsid w:val="004B5A7C"/>
    <w:rsid w:val="004B5BE3"/>
    <w:rsid w:val="004B6549"/>
    <w:rsid w:val="004B67B7"/>
    <w:rsid w:val="004B6B4B"/>
    <w:rsid w:val="004B73B2"/>
    <w:rsid w:val="004B7AEB"/>
    <w:rsid w:val="004B7B5E"/>
    <w:rsid w:val="004C01E7"/>
    <w:rsid w:val="004C088B"/>
    <w:rsid w:val="004C1195"/>
    <w:rsid w:val="004C1662"/>
    <w:rsid w:val="004C1730"/>
    <w:rsid w:val="004C190B"/>
    <w:rsid w:val="004C29CF"/>
    <w:rsid w:val="004C29DB"/>
    <w:rsid w:val="004C2EE6"/>
    <w:rsid w:val="004C3522"/>
    <w:rsid w:val="004C3688"/>
    <w:rsid w:val="004C3D6E"/>
    <w:rsid w:val="004C3F94"/>
    <w:rsid w:val="004C45E4"/>
    <w:rsid w:val="004C46C2"/>
    <w:rsid w:val="004C4CF6"/>
    <w:rsid w:val="004C6154"/>
    <w:rsid w:val="004C6D74"/>
    <w:rsid w:val="004C7032"/>
    <w:rsid w:val="004C772E"/>
    <w:rsid w:val="004C7B5A"/>
    <w:rsid w:val="004D0622"/>
    <w:rsid w:val="004D0A7D"/>
    <w:rsid w:val="004D0A9F"/>
    <w:rsid w:val="004D17A5"/>
    <w:rsid w:val="004D2256"/>
    <w:rsid w:val="004D24E5"/>
    <w:rsid w:val="004D24E9"/>
    <w:rsid w:val="004D323F"/>
    <w:rsid w:val="004D3A1F"/>
    <w:rsid w:val="004D4340"/>
    <w:rsid w:val="004D4918"/>
    <w:rsid w:val="004D4A31"/>
    <w:rsid w:val="004D4B3B"/>
    <w:rsid w:val="004D5817"/>
    <w:rsid w:val="004D5B78"/>
    <w:rsid w:val="004D5D63"/>
    <w:rsid w:val="004D5EDF"/>
    <w:rsid w:val="004D5F63"/>
    <w:rsid w:val="004D62FB"/>
    <w:rsid w:val="004D690B"/>
    <w:rsid w:val="004D7391"/>
    <w:rsid w:val="004D7864"/>
    <w:rsid w:val="004E02C8"/>
    <w:rsid w:val="004E0781"/>
    <w:rsid w:val="004E19A3"/>
    <w:rsid w:val="004E24B4"/>
    <w:rsid w:val="004E34EC"/>
    <w:rsid w:val="004E42B8"/>
    <w:rsid w:val="004E45EB"/>
    <w:rsid w:val="004E47AB"/>
    <w:rsid w:val="004E51BD"/>
    <w:rsid w:val="004E55F0"/>
    <w:rsid w:val="004E5619"/>
    <w:rsid w:val="004E5D8A"/>
    <w:rsid w:val="004E60B0"/>
    <w:rsid w:val="004E628F"/>
    <w:rsid w:val="004E6297"/>
    <w:rsid w:val="004E6B01"/>
    <w:rsid w:val="004E6B22"/>
    <w:rsid w:val="004E6DAC"/>
    <w:rsid w:val="004E7120"/>
    <w:rsid w:val="004E7183"/>
    <w:rsid w:val="004E7B97"/>
    <w:rsid w:val="004F0084"/>
    <w:rsid w:val="004F00CE"/>
    <w:rsid w:val="004F0270"/>
    <w:rsid w:val="004F0322"/>
    <w:rsid w:val="004F0337"/>
    <w:rsid w:val="004F0715"/>
    <w:rsid w:val="004F0CC8"/>
    <w:rsid w:val="004F12C1"/>
    <w:rsid w:val="004F12F0"/>
    <w:rsid w:val="004F1735"/>
    <w:rsid w:val="004F22C4"/>
    <w:rsid w:val="004F2C3A"/>
    <w:rsid w:val="004F3BD1"/>
    <w:rsid w:val="004F4302"/>
    <w:rsid w:val="004F43D2"/>
    <w:rsid w:val="004F442F"/>
    <w:rsid w:val="004F4B98"/>
    <w:rsid w:val="004F4F4D"/>
    <w:rsid w:val="004F563C"/>
    <w:rsid w:val="004F5672"/>
    <w:rsid w:val="004F5893"/>
    <w:rsid w:val="004F5A0F"/>
    <w:rsid w:val="004F5E5B"/>
    <w:rsid w:val="004F66F6"/>
    <w:rsid w:val="004F6CDA"/>
    <w:rsid w:val="004F6E36"/>
    <w:rsid w:val="004F6EA2"/>
    <w:rsid w:val="004F72A4"/>
    <w:rsid w:val="004F74BF"/>
    <w:rsid w:val="004F768F"/>
    <w:rsid w:val="004F77CB"/>
    <w:rsid w:val="004F7EE8"/>
    <w:rsid w:val="005008A7"/>
    <w:rsid w:val="00500C46"/>
    <w:rsid w:val="005010B1"/>
    <w:rsid w:val="00501116"/>
    <w:rsid w:val="00501296"/>
    <w:rsid w:val="00501399"/>
    <w:rsid w:val="005014D5"/>
    <w:rsid w:val="00501B71"/>
    <w:rsid w:val="00501D1E"/>
    <w:rsid w:val="00501EB4"/>
    <w:rsid w:val="00502CB1"/>
    <w:rsid w:val="0050316A"/>
    <w:rsid w:val="005033A8"/>
    <w:rsid w:val="0050345F"/>
    <w:rsid w:val="00503C1E"/>
    <w:rsid w:val="00503DC3"/>
    <w:rsid w:val="005043EF"/>
    <w:rsid w:val="00504CB9"/>
    <w:rsid w:val="00505337"/>
    <w:rsid w:val="00505627"/>
    <w:rsid w:val="005064FC"/>
    <w:rsid w:val="0050682E"/>
    <w:rsid w:val="00506CF5"/>
    <w:rsid w:val="00506DEE"/>
    <w:rsid w:val="0050754B"/>
    <w:rsid w:val="00507759"/>
    <w:rsid w:val="0051064F"/>
    <w:rsid w:val="005106B0"/>
    <w:rsid w:val="00510763"/>
    <w:rsid w:val="00510B3C"/>
    <w:rsid w:val="00510BEF"/>
    <w:rsid w:val="00510E16"/>
    <w:rsid w:val="00510F8F"/>
    <w:rsid w:val="00511B78"/>
    <w:rsid w:val="00512246"/>
    <w:rsid w:val="0051262D"/>
    <w:rsid w:val="00512BEA"/>
    <w:rsid w:val="00512C44"/>
    <w:rsid w:val="00512E31"/>
    <w:rsid w:val="00512E91"/>
    <w:rsid w:val="005140A8"/>
    <w:rsid w:val="005145BB"/>
    <w:rsid w:val="005148DC"/>
    <w:rsid w:val="00515092"/>
    <w:rsid w:val="00515940"/>
    <w:rsid w:val="00515AC7"/>
    <w:rsid w:val="00515DF8"/>
    <w:rsid w:val="00516103"/>
    <w:rsid w:val="00516C9F"/>
    <w:rsid w:val="00517550"/>
    <w:rsid w:val="00517D24"/>
    <w:rsid w:val="005209C6"/>
    <w:rsid w:val="00520A58"/>
    <w:rsid w:val="00520D64"/>
    <w:rsid w:val="00520DD7"/>
    <w:rsid w:val="00520E4A"/>
    <w:rsid w:val="00520EAC"/>
    <w:rsid w:val="00521115"/>
    <w:rsid w:val="005212E4"/>
    <w:rsid w:val="005214B9"/>
    <w:rsid w:val="00521985"/>
    <w:rsid w:val="00522251"/>
    <w:rsid w:val="00522288"/>
    <w:rsid w:val="00523493"/>
    <w:rsid w:val="005234A7"/>
    <w:rsid w:val="005236A0"/>
    <w:rsid w:val="0052465B"/>
    <w:rsid w:val="005249F1"/>
    <w:rsid w:val="00524B27"/>
    <w:rsid w:val="00524C28"/>
    <w:rsid w:val="00524F3B"/>
    <w:rsid w:val="005251CC"/>
    <w:rsid w:val="005257D6"/>
    <w:rsid w:val="00525CEA"/>
    <w:rsid w:val="00525F7E"/>
    <w:rsid w:val="0052633B"/>
    <w:rsid w:val="00526486"/>
    <w:rsid w:val="00526C39"/>
    <w:rsid w:val="00526C77"/>
    <w:rsid w:val="00526F5E"/>
    <w:rsid w:val="005271C0"/>
    <w:rsid w:val="00527615"/>
    <w:rsid w:val="00527A3A"/>
    <w:rsid w:val="00527B6B"/>
    <w:rsid w:val="00530072"/>
    <w:rsid w:val="005304CD"/>
    <w:rsid w:val="005307D2"/>
    <w:rsid w:val="00530B91"/>
    <w:rsid w:val="00530DE0"/>
    <w:rsid w:val="00530E92"/>
    <w:rsid w:val="00530EBF"/>
    <w:rsid w:val="00531BCA"/>
    <w:rsid w:val="005328FE"/>
    <w:rsid w:val="005329E0"/>
    <w:rsid w:val="00532CA4"/>
    <w:rsid w:val="00533052"/>
    <w:rsid w:val="00533454"/>
    <w:rsid w:val="0053390B"/>
    <w:rsid w:val="005339BD"/>
    <w:rsid w:val="005345F2"/>
    <w:rsid w:val="00534658"/>
    <w:rsid w:val="00534C3C"/>
    <w:rsid w:val="00535BEF"/>
    <w:rsid w:val="00536BDB"/>
    <w:rsid w:val="00537041"/>
    <w:rsid w:val="00537484"/>
    <w:rsid w:val="00540098"/>
    <w:rsid w:val="00540B70"/>
    <w:rsid w:val="00540C99"/>
    <w:rsid w:val="00540FC6"/>
    <w:rsid w:val="00541159"/>
    <w:rsid w:val="00541222"/>
    <w:rsid w:val="0054131D"/>
    <w:rsid w:val="00541CB6"/>
    <w:rsid w:val="00541D48"/>
    <w:rsid w:val="00542207"/>
    <w:rsid w:val="0054239E"/>
    <w:rsid w:val="00542509"/>
    <w:rsid w:val="00542694"/>
    <w:rsid w:val="0054332A"/>
    <w:rsid w:val="005435C6"/>
    <w:rsid w:val="00544030"/>
    <w:rsid w:val="005441C0"/>
    <w:rsid w:val="00544643"/>
    <w:rsid w:val="005457F8"/>
    <w:rsid w:val="00545CCC"/>
    <w:rsid w:val="00546524"/>
    <w:rsid w:val="00546698"/>
    <w:rsid w:val="005467E9"/>
    <w:rsid w:val="0055017E"/>
    <w:rsid w:val="00550662"/>
    <w:rsid w:val="005509D8"/>
    <w:rsid w:val="00550C36"/>
    <w:rsid w:val="00550CFD"/>
    <w:rsid w:val="005513A7"/>
    <w:rsid w:val="005519C6"/>
    <w:rsid w:val="00552669"/>
    <w:rsid w:val="005530F0"/>
    <w:rsid w:val="00553D73"/>
    <w:rsid w:val="00553D8D"/>
    <w:rsid w:val="00553DB8"/>
    <w:rsid w:val="00553EAD"/>
    <w:rsid w:val="00553F86"/>
    <w:rsid w:val="00554144"/>
    <w:rsid w:val="005545AD"/>
    <w:rsid w:val="0055467D"/>
    <w:rsid w:val="00555069"/>
    <w:rsid w:val="0055548D"/>
    <w:rsid w:val="00555623"/>
    <w:rsid w:val="0055584C"/>
    <w:rsid w:val="00555CA7"/>
    <w:rsid w:val="00555D43"/>
    <w:rsid w:val="005560D2"/>
    <w:rsid w:val="00556CD4"/>
    <w:rsid w:val="00556D90"/>
    <w:rsid w:val="00557928"/>
    <w:rsid w:val="00557C27"/>
    <w:rsid w:val="00560932"/>
    <w:rsid w:val="005611EF"/>
    <w:rsid w:val="00561F05"/>
    <w:rsid w:val="005620B4"/>
    <w:rsid w:val="00562608"/>
    <w:rsid w:val="00562712"/>
    <w:rsid w:val="00562CD1"/>
    <w:rsid w:val="00563768"/>
    <w:rsid w:val="00563BF6"/>
    <w:rsid w:val="00563E66"/>
    <w:rsid w:val="00563F4D"/>
    <w:rsid w:val="0056452D"/>
    <w:rsid w:val="00564B5D"/>
    <w:rsid w:val="00564CF3"/>
    <w:rsid w:val="00565458"/>
    <w:rsid w:val="00565D51"/>
    <w:rsid w:val="00565FA7"/>
    <w:rsid w:val="0056718E"/>
    <w:rsid w:val="00567732"/>
    <w:rsid w:val="0057003A"/>
    <w:rsid w:val="0057042F"/>
    <w:rsid w:val="00570548"/>
    <w:rsid w:val="00570FD5"/>
    <w:rsid w:val="0057103F"/>
    <w:rsid w:val="005717FC"/>
    <w:rsid w:val="00571B57"/>
    <w:rsid w:val="00571D56"/>
    <w:rsid w:val="0057310D"/>
    <w:rsid w:val="00573369"/>
    <w:rsid w:val="0057364A"/>
    <w:rsid w:val="0057426D"/>
    <w:rsid w:val="00574AD2"/>
    <w:rsid w:val="00574B43"/>
    <w:rsid w:val="0057547C"/>
    <w:rsid w:val="00576729"/>
    <w:rsid w:val="00576824"/>
    <w:rsid w:val="00576C31"/>
    <w:rsid w:val="00577A45"/>
    <w:rsid w:val="00580A8F"/>
    <w:rsid w:val="00580B53"/>
    <w:rsid w:val="00580F4A"/>
    <w:rsid w:val="0058109D"/>
    <w:rsid w:val="005812F6"/>
    <w:rsid w:val="005813F6"/>
    <w:rsid w:val="0058141B"/>
    <w:rsid w:val="00581910"/>
    <w:rsid w:val="00581A80"/>
    <w:rsid w:val="00582045"/>
    <w:rsid w:val="00582334"/>
    <w:rsid w:val="005826A4"/>
    <w:rsid w:val="005828F6"/>
    <w:rsid w:val="005828F8"/>
    <w:rsid w:val="00582C64"/>
    <w:rsid w:val="00582F9F"/>
    <w:rsid w:val="005833EC"/>
    <w:rsid w:val="00583617"/>
    <w:rsid w:val="005836FA"/>
    <w:rsid w:val="00583983"/>
    <w:rsid w:val="00583E65"/>
    <w:rsid w:val="005840F0"/>
    <w:rsid w:val="00584513"/>
    <w:rsid w:val="005846FC"/>
    <w:rsid w:val="00584957"/>
    <w:rsid w:val="0058495B"/>
    <w:rsid w:val="0058558B"/>
    <w:rsid w:val="00585983"/>
    <w:rsid w:val="00585FE9"/>
    <w:rsid w:val="00586978"/>
    <w:rsid w:val="00586AD2"/>
    <w:rsid w:val="00586C55"/>
    <w:rsid w:val="00586E1A"/>
    <w:rsid w:val="00586F75"/>
    <w:rsid w:val="0058700B"/>
    <w:rsid w:val="00587333"/>
    <w:rsid w:val="0058738C"/>
    <w:rsid w:val="0058740D"/>
    <w:rsid w:val="0059024A"/>
    <w:rsid w:val="00590853"/>
    <w:rsid w:val="005910FD"/>
    <w:rsid w:val="0059147B"/>
    <w:rsid w:val="0059203A"/>
    <w:rsid w:val="005922D9"/>
    <w:rsid w:val="0059233F"/>
    <w:rsid w:val="00592E8F"/>
    <w:rsid w:val="00593238"/>
    <w:rsid w:val="0059367C"/>
    <w:rsid w:val="00593798"/>
    <w:rsid w:val="005941C7"/>
    <w:rsid w:val="005946FB"/>
    <w:rsid w:val="005954DA"/>
    <w:rsid w:val="005955D9"/>
    <w:rsid w:val="0059582A"/>
    <w:rsid w:val="00595839"/>
    <w:rsid w:val="005958B0"/>
    <w:rsid w:val="00595C38"/>
    <w:rsid w:val="00595FE0"/>
    <w:rsid w:val="005965A9"/>
    <w:rsid w:val="00596A2E"/>
    <w:rsid w:val="0059707C"/>
    <w:rsid w:val="005975F8"/>
    <w:rsid w:val="0059763B"/>
    <w:rsid w:val="00597804"/>
    <w:rsid w:val="0059780E"/>
    <w:rsid w:val="00597811"/>
    <w:rsid w:val="00597EB9"/>
    <w:rsid w:val="005A03F4"/>
    <w:rsid w:val="005A099D"/>
    <w:rsid w:val="005A09D6"/>
    <w:rsid w:val="005A0A08"/>
    <w:rsid w:val="005A0DAC"/>
    <w:rsid w:val="005A0DE8"/>
    <w:rsid w:val="005A2839"/>
    <w:rsid w:val="005A29E9"/>
    <w:rsid w:val="005A2BD6"/>
    <w:rsid w:val="005A2C58"/>
    <w:rsid w:val="005A3455"/>
    <w:rsid w:val="005A37FC"/>
    <w:rsid w:val="005A3944"/>
    <w:rsid w:val="005A3991"/>
    <w:rsid w:val="005A3CEF"/>
    <w:rsid w:val="005A4BD9"/>
    <w:rsid w:val="005A5636"/>
    <w:rsid w:val="005A5698"/>
    <w:rsid w:val="005A5EE7"/>
    <w:rsid w:val="005A60D6"/>
    <w:rsid w:val="005A6223"/>
    <w:rsid w:val="005A6CFD"/>
    <w:rsid w:val="005A6D4C"/>
    <w:rsid w:val="005A6D97"/>
    <w:rsid w:val="005A74EA"/>
    <w:rsid w:val="005B016A"/>
    <w:rsid w:val="005B0390"/>
    <w:rsid w:val="005B047B"/>
    <w:rsid w:val="005B0695"/>
    <w:rsid w:val="005B1890"/>
    <w:rsid w:val="005B20C6"/>
    <w:rsid w:val="005B3638"/>
    <w:rsid w:val="005B41DC"/>
    <w:rsid w:val="005B42C2"/>
    <w:rsid w:val="005B45CB"/>
    <w:rsid w:val="005B47BC"/>
    <w:rsid w:val="005B4CD4"/>
    <w:rsid w:val="005B594F"/>
    <w:rsid w:val="005B5B1F"/>
    <w:rsid w:val="005B5E48"/>
    <w:rsid w:val="005B7146"/>
    <w:rsid w:val="005C05BC"/>
    <w:rsid w:val="005C118A"/>
    <w:rsid w:val="005C161E"/>
    <w:rsid w:val="005C23A6"/>
    <w:rsid w:val="005C2F37"/>
    <w:rsid w:val="005C3551"/>
    <w:rsid w:val="005C37EE"/>
    <w:rsid w:val="005C4A66"/>
    <w:rsid w:val="005C4C3D"/>
    <w:rsid w:val="005C4DE1"/>
    <w:rsid w:val="005C5253"/>
    <w:rsid w:val="005C705A"/>
    <w:rsid w:val="005C778D"/>
    <w:rsid w:val="005C791E"/>
    <w:rsid w:val="005C799F"/>
    <w:rsid w:val="005C7A58"/>
    <w:rsid w:val="005C7DFA"/>
    <w:rsid w:val="005D0309"/>
    <w:rsid w:val="005D0384"/>
    <w:rsid w:val="005D0452"/>
    <w:rsid w:val="005D08E5"/>
    <w:rsid w:val="005D0A97"/>
    <w:rsid w:val="005D0F11"/>
    <w:rsid w:val="005D0F2B"/>
    <w:rsid w:val="005D1027"/>
    <w:rsid w:val="005D1514"/>
    <w:rsid w:val="005D1559"/>
    <w:rsid w:val="005D1A51"/>
    <w:rsid w:val="005D2315"/>
    <w:rsid w:val="005D2662"/>
    <w:rsid w:val="005D271B"/>
    <w:rsid w:val="005D31C5"/>
    <w:rsid w:val="005D3467"/>
    <w:rsid w:val="005D35BE"/>
    <w:rsid w:val="005D38CE"/>
    <w:rsid w:val="005D3902"/>
    <w:rsid w:val="005D3AEF"/>
    <w:rsid w:val="005D3F3E"/>
    <w:rsid w:val="005D3F4F"/>
    <w:rsid w:val="005D40F7"/>
    <w:rsid w:val="005D4863"/>
    <w:rsid w:val="005D498F"/>
    <w:rsid w:val="005D53DA"/>
    <w:rsid w:val="005D57DC"/>
    <w:rsid w:val="005D5D8B"/>
    <w:rsid w:val="005D6DD0"/>
    <w:rsid w:val="005E00E2"/>
    <w:rsid w:val="005E0477"/>
    <w:rsid w:val="005E04FB"/>
    <w:rsid w:val="005E0684"/>
    <w:rsid w:val="005E08C9"/>
    <w:rsid w:val="005E0EA9"/>
    <w:rsid w:val="005E0EB6"/>
    <w:rsid w:val="005E0F9E"/>
    <w:rsid w:val="005E1023"/>
    <w:rsid w:val="005E1350"/>
    <w:rsid w:val="005E1883"/>
    <w:rsid w:val="005E193E"/>
    <w:rsid w:val="005E1E80"/>
    <w:rsid w:val="005E24C5"/>
    <w:rsid w:val="005E32A6"/>
    <w:rsid w:val="005E3832"/>
    <w:rsid w:val="005E393E"/>
    <w:rsid w:val="005E39A7"/>
    <w:rsid w:val="005E3B24"/>
    <w:rsid w:val="005E50F9"/>
    <w:rsid w:val="005E523C"/>
    <w:rsid w:val="005E5EA8"/>
    <w:rsid w:val="005E5F55"/>
    <w:rsid w:val="005E741C"/>
    <w:rsid w:val="005E765F"/>
    <w:rsid w:val="005E7F2F"/>
    <w:rsid w:val="005F0593"/>
    <w:rsid w:val="005F08E6"/>
    <w:rsid w:val="005F0F88"/>
    <w:rsid w:val="005F1258"/>
    <w:rsid w:val="005F2028"/>
    <w:rsid w:val="005F2155"/>
    <w:rsid w:val="005F2249"/>
    <w:rsid w:val="005F2357"/>
    <w:rsid w:val="005F271E"/>
    <w:rsid w:val="005F28B8"/>
    <w:rsid w:val="005F34DD"/>
    <w:rsid w:val="005F356F"/>
    <w:rsid w:val="005F3A5B"/>
    <w:rsid w:val="005F3EB4"/>
    <w:rsid w:val="005F42D8"/>
    <w:rsid w:val="005F44E9"/>
    <w:rsid w:val="005F4731"/>
    <w:rsid w:val="005F49B5"/>
    <w:rsid w:val="005F4CF3"/>
    <w:rsid w:val="005F4DE5"/>
    <w:rsid w:val="005F5066"/>
    <w:rsid w:val="005F5745"/>
    <w:rsid w:val="005F595A"/>
    <w:rsid w:val="005F5AD1"/>
    <w:rsid w:val="005F6D63"/>
    <w:rsid w:val="005F7440"/>
    <w:rsid w:val="005F7804"/>
    <w:rsid w:val="005F7AD8"/>
    <w:rsid w:val="0060007E"/>
    <w:rsid w:val="00601371"/>
    <w:rsid w:val="006017BB"/>
    <w:rsid w:val="00601EC4"/>
    <w:rsid w:val="00601FD3"/>
    <w:rsid w:val="00602248"/>
    <w:rsid w:val="00602562"/>
    <w:rsid w:val="0060264E"/>
    <w:rsid w:val="00602E86"/>
    <w:rsid w:val="00602F07"/>
    <w:rsid w:val="006030C6"/>
    <w:rsid w:val="006033D7"/>
    <w:rsid w:val="00603B71"/>
    <w:rsid w:val="006041B2"/>
    <w:rsid w:val="0060427E"/>
    <w:rsid w:val="006042F2"/>
    <w:rsid w:val="0060446A"/>
    <w:rsid w:val="00604FD8"/>
    <w:rsid w:val="00605586"/>
    <w:rsid w:val="00606864"/>
    <w:rsid w:val="0060704C"/>
    <w:rsid w:val="0060719A"/>
    <w:rsid w:val="0061082D"/>
    <w:rsid w:val="0061125E"/>
    <w:rsid w:val="00611442"/>
    <w:rsid w:val="00612209"/>
    <w:rsid w:val="00612440"/>
    <w:rsid w:val="0061366F"/>
    <w:rsid w:val="00613B53"/>
    <w:rsid w:val="006140A8"/>
    <w:rsid w:val="00614541"/>
    <w:rsid w:val="00614617"/>
    <w:rsid w:val="00614A50"/>
    <w:rsid w:val="00615074"/>
    <w:rsid w:val="006155AF"/>
    <w:rsid w:val="0061568D"/>
    <w:rsid w:val="00615DBD"/>
    <w:rsid w:val="0061641F"/>
    <w:rsid w:val="006164B7"/>
    <w:rsid w:val="00616515"/>
    <w:rsid w:val="006165C5"/>
    <w:rsid w:val="00616D02"/>
    <w:rsid w:val="00616EDE"/>
    <w:rsid w:val="00617323"/>
    <w:rsid w:val="00617580"/>
    <w:rsid w:val="006208D6"/>
    <w:rsid w:val="006208FC"/>
    <w:rsid w:val="00621565"/>
    <w:rsid w:val="00621B49"/>
    <w:rsid w:val="00621CAB"/>
    <w:rsid w:val="00621E73"/>
    <w:rsid w:val="006221A9"/>
    <w:rsid w:val="0062231A"/>
    <w:rsid w:val="0062285E"/>
    <w:rsid w:val="006231A1"/>
    <w:rsid w:val="0062338C"/>
    <w:rsid w:val="00623C43"/>
    <w:rsid w:val="00623C9C"/>
    <w:rsid w:val="0062432F"/>
    <w:rsid w:val="00624873"/>
    <w:rsid w:val="00625496"/>
    <w:rsid w:val="0062589E"/>
    <w:rsid w:val="00625BA5"/>
    <w:rsid w:val="00626926"/>
    <w:rsid w:val="00626D19"/>
    <w:rsid w:val="00626DA0"/>
    <w:rsid w:val="0062729A"/>
    <w:rsid w:val="0062775F"/>
    <w:rsid w:val="00627947"/>
    <w:rsid w:val="00627C09"/>
    <w:rsid w:val="00627CC3"/>
    <w:rsid w:val="0063137A"/>
    <w:rsid w:val="00631E31"/>
    <w:rsid w:val="00632299"/>
    <w:rsid w:val="0063251C"/>
    <w:rsid w:val="00632F1B"/>
    <w:rsid w:val="00633467"/>
    <w:rsid w:val="00633FEF"/>
    <w:rsid w:val="00634B12"/>
    <w:rsid w:val="006357F6"/>
    <w:rsid w:val="006359AA"/>
    <w:rsid w:val="00635BCD"/>
    <w:rsid w:val="00636010"/>
    <w:rsid w:val="006365A1"/>
    <w:rsid w:val="00636AEC"/>
    <w:rsid w:val="00636F39"/>
    <w:rsid w:val="00637123"/>
    <w:rsid w:val="00637332"/>
    <w:rsid w:val="00637672"/>
    <w:rsid w:val="00637784"/>
    <w:rsid w:val="00637800"/>
    <w:rsid w:val="00637922"/>
    <w:rsid w:val="0064049B"/>
    <w:rsid w:val="0064052F"/>
    <w:rsid w:val="00640B4A"/>
    <w:rsid w:val="00640F89"/>
    <w:rsid w:val="0064103E"/>
    <w:rsid w:val="006413D4"/>
    <w:rsid w:val="0064158D"/>
    <w:rsid w:val="00641954"/>
    <w:rsid w:val="00641CD1"/>
    <w:rsid w:val="00641E5F"/>
    <w:rsid w:val="0064212F"/>
    <w:rsid w:val="00642151"/>
    <w:rsid w:val="00642845"/>
    <w:rsid w:val="006434CE"/>
    <w:rsid w:val="0064421E"/>
    <w:rsid w:val="00644D3B"/>
    <w:rsid w:val="00645A73"/>
    <w:rsid w:val="00645B36"/>
    <w:rsid w:val="006463A4"/>
    <w:rsid w:val="006463FB"/>
    <w:rsid w:val="00646430"/>
    <w:rsid w:val="00646AB7"/>
    <w:rsid w:val="00647500"/>
    <w:rsid w:val="0064760D"/>
    <w:rsid w:val="00647745"/>
    <w:rsid w:val="006477BB"/>
    <w:rsid w:val="006478E6"/>
    <w:rsid w:val="00647E2C"/>
    <w:rsid w:val="00647FD9"/>
    <w:rsid w:val="0065008A"/>
    <w:rsid w:val="006509C2"/>
    <w:rsid w:val="00650AAC"/>
    <w:rsid w:val="0065176E"/>
    <w:rsid w:val="00652132"/>
    <w:rsid w:val="006521B2"/>
    <w:rsid w:val="006523C4"/>
    <w:rsid w:val="0065259A"/>
    <w:rsid w:val="00652D95"/>
    <w:rsid w:val="00652E90"/>
    <w:rsid w:val="0065325A"/>
    <w:rsid w:val="006538E7"/>
    <w:rsid w:val="00653B3B"/>
    <w:rsid w:val="006541D0"/>
    <w:rsid w:val="00654B5A"/>
    <w:rsid w:val="00655478"/>
    <w:rsid w:val="00655EFB"/>
    <w:rsid w:val="00657571"/>
    <w:rsid w:val="0065761E"/>
    <w:rsid w:val="00657AD5"/>
    <w:rsid w:val="00657DE5"/>
    <w:rsid w:val="00657E61"/>
    <w:rsid w:val="006600ED"/>
    <w:rsid w:val="0066014A"/>
    <w:rsid w:val="006603F0"/>
    <w:rsid w:val="00660D29"/>
    <w:rsid w:val="00660FA6"/>
    <w:rsid w:val="006615BB"/>
    <w:rsid w:val="006617DE"/>
    <w:rsid w:val="00661D86"/>
    <w:rsid w:val="00663629"/>
    <w:rsid w:val="006638B9"/>
    <w:rsid w:val="006638DB"/>
    <w:rsid w:val="00663956"/>
    <w:rsid w:val="006640BA"/>
    <w:rsid w:val="00664D3C"/>
    <w:rsid w:val="00664E72"/>
    <w:rsid w:val="006667B0"/>
    <w:rsid w:val="00666F6F"/>
    <w:rsid w:val="00667714"/>
    <w:rsid w:val="006710CA"/>
    <w:rsid w:val="00671160"/>
    <w:rsid w:val="00671473"/>
    <w:rsid w:val="00671572"/>
    <w:rsid w:val="00671802"/>
    <w:rsid w:val="00671D35"/>
    <w:rsid w:val="00673BA3"/>
    <w:rsid w:val="00673CD5"/>
    <w:rsid w:val="00673E24"/>
    <w:rsid w:val="00674008"/>
    <w:rsid w:val="006741CB"/>
    <w:rsid w:val="00674568"/>
    <w:rsid w:val="00674581"/>
    <w:rsid w:val="006749E6"/>
    <w:rsid w:val="00674AE8"/>
    <w:rsid w:val="00674F33"/>
    <w:rsid w:val="00675485"/>
    <w:rsid w:val="00675ED2"/>
    <w:rsid w:val="006767E5"/>
    <w:rsid w:val="006775B3"/>
    <w:rsid w:val="006779C4"/>
    <w:rsid w:val="00677D1A"/>
    <w:rsid w:val="00680136"/>
    <w:rsid w:val="006803A8"/>
    <w:rsid w:val="00681D51"/>
    <w:rsid w:val="00681E91"/>
    <w:rsid w:val="00682CFA"/>
    <w:rsid w:val="0068309B"/>
    <w:rsid w:val="0068356F"/>
    <w:rsid w:val="0068363C"/>
    <w:rsid w:val="00683CA8"/>
    <w:rsid w:val="00683DF6"/>
    <w:rsid w:val="00684002"/>
    <w:rsid w:val="00684C1E"/>
    <w:rsid w:val="00684C7B"/>
    <w:rsid w:val="006854EA"/>
    <w:rsid w:val="00685626"/>
    <w:rsid w:val="00685ACF"/>
    <w:rsid w:val="00686196"/>
    <w:rsid w:val="00686BA3"/>
    <w:rsid w:val="00686F1C"/>
    <w:rsid w:val="00686F41"/>
    <w:rsid w:val="00686F61"/>
    <w:rsid w:val="00687D9F"/>
    <w:rsid w:val="00690FA2"/>
    <w:rsid w:val="006916C5"/>
    <w:rsid w:val="00691E28"/>
    <w:rsid w:val="00692926"/>
    <w:rsid w:val="00692CC5"/>
    <w:rsid w:val="00692E45"/>
    <w:rsid w:val="00693416"/>
    <w:rsid w:val="006936B4"/>
    <w:rsid w:val="006949B9"/>
    <w:rsid w:val="00694AA5"/>
    <w:rsid w:val="00694D14"/>
    <w:rsid w:val="00694E41"/>
    <w:rsid w:val="0069502F"/>
    <w:rsid w:val="006950E6"/>
    <w:rsid w:val="00695743"/>
    <w:rsid w:val="00695D7A"/>
    <w:rsid w:val="00696492"/>
    <w:rsid w:val="006976EA"/>
    <w:rsid w:val="00697B1B"/>
    <w:rsid w:val="00697E7E"/>
    <w:rsid w:val="006A0287"/>
    <w:rsid w:val="006A02F9"/>
    <w:rsid w:val="006A0489"/>
    <w:rsid w:val="006A087A"/>
    <w:rsid w:val="006A0BD8"/>
    <w:rsid w:val="006A0FF4"/>
    <w:rsid w:val="006A1D34"/>
    <w:rsid w:val="006A20FF"/>
    <w:rsid w:val="006A25A7"/>
    <w:rsid w:val="006A2A77"/>
    <w:rsid w:val="006A312B"/>
    <w:rsid w:val="006A3DF7"/>
    <w:rsid w:val="006A3FD3"/>
    <w:rsid w:val="006A40CE"/>
    <w:rsid w:val="006A40F3"/>
    <w:rsid w:val="006A4100"/>
    <w:rsid w:val="006A4142"/>
    <w:rsid w:val="006A4BED"/>
    <w:rsid w:val="006A5F95"/>
    <w:rsid w:val="006A6D9A"/>
    <w:rsid w:val="006A747A"/>
    <w:rsid w:val="006A7761"/>
    <w:rsid w:val="006A783B"/>
    <w:rsid w:val="006A7EC4"/>
    <w:rsid w:val="006A7F03"/>
    <w:rsid w:val="006B02E7"/>
    <w:rsid w:val="006B1EEA"/>
    <w:rsid w:val="006B1FD8"/>
    <w:rsid w:val="006B23AD"/>
    <w:rsid w:val="006B27C0"/>
    <w:rsid w:val="006B2CDC"/>
    <w:rsid w:val="006B36E1"/>
    <w:rsid w:val="006B3B1B"/>
    <w:rsid w:val="006B4B30"/>
    <w:rsid w:val="006B4E5C"/>
    <w:rsid w:val="006B4EA0"/>
    <w:rsid w:val="006B4F8C"/>
    <w:rsid w:val="006B4F95"/>
    <w:rsid w:val="006B52D2"/>
    <w:rsid w:val="006B538F"/>
    <w:rsid w:val="006B539F"/>
    <w:rsid w:val="006B542B"/>
    <w:rsid w:val="006B54EF"/>
    <w:rsid w:val="006B5B92"/>
    <w:rsid w:val="006B63DB"/>
    <w:rsid w:val="006B64B9"/>
    <w:rsid w:val="006B677D"/>
    <w:rsid w:val="006B6936"/>
    <w:rsid w:val="006B6AFE"/>
    <w:rsid w:val="006B6CC6"/>
    <w:rsid w:val="006B6DDF"/>
    <w:rsid w:val="006B6E68"/>
    <w:rsid w:val="006B7C82"/>
    <w:rsid w:val="006B7CF1"/>
    <w:rsid w:val="006B7E52"/>
    <w:rsid w:val="006C01E7"/>
    <w:rsid w:val="006C0371"/>
    <w:rsid w:val="006C06BD"/>
    <w:rsid w:val="006C076C"/>
    <w:rsid w:val="006C0A48"/>
    <w:rsid w:val="006C0AF4"/>
    <w:rsid w:val="006C0CA1"/>
    <w:rsid w:val="006C0E64"/>
    <w:rsid w:val="006C1233"/>
    <w:rsid w:val="006C124A"/>
    <w:rsid w:val="006C14A3"/>
    <w:rsid w:val="006C14DB"/>
    <w:rsid w:val="006C176A"/>
    <w:rsid w:val="006C210F"/>
    <w:rsid w:val="006C2941"/>
    <w:rsid w:val="006C2ABD"/>
    <w:rsid w:val="006C2D66"/>
    <w:rsid w:val="006C45DF"/>
    <w:rsid w:val="006C4735"/>
    <w:rsid w:val="006C4A57"/>
    <w:rsid w:val="006C4B10"/>
    <w:rsid w:val="006C4FAB"/>
    <w:rsid w:val="006C53BA"/>
    <w:rsid w:val="006C682D"/>
    <w:rsid w:val="006C6982"/>
    <w:rsid w:val="006C7193"/>
    <w:rsid w:val="006C7891"/>
    <w:rsid w:val="006C7E1F"/>
    <w:rsid w:val="006D0516"/>
    <w:rsid w:val="006D1588"/>
    <w:rsid w:val="006D1ECD"/>
    <w:rsid w:val="006D2DB8"/>
    <w:rsid w:val="006D34FE"/>
    <w:rsid w:val="006D3614"/>
    <w:rsid w:val="006D4AB6"/>
    <w:rsid w:val="006D4D95"/>
    <w:rsid w:val="006D5056"/>
    <w:rsid w:val="006D5355"/>
    <w:rsid w:val="006D58F9"/>
    <w:rsid w:val="006D63B8"/>
    <w:rsid w:val="006D671E"/>
    <w:rsid w:val="006D77C2"/>
    <w:rsid w:val="006D77EC"/>
    <w:rsid w:val="006E0611"/>
    <w:rsid w:val="006E0626"/>
    <w:rsid w:val="006E07D9"/>
    <w:rsid w:val="006E122C"/>
    <w:rsid w:val="006E12A8"/>
    <w:rsid w:val="006E249B"/>
    <w:rsid w:val="006E3246"/>
    <w:rsid w:val="006E380A"/>
    <w:rsid w:val="006E3C02"/>
    <w:rsid w:val="006E3E27"/>
    <w:rsid w:val="006E43C4"/>
    <w:rsid w:val="006E5481"/>
    <w:rsid w:val="006E552F"/>
    <w:rsid w:val="006E5623"/>
    <w:rsid w:val="006E5774"/>
    <w:rsid w:val="006E5971"/>
    <w:rsid w:val="006E6D37"/>
    <w:rsid w:val="006E7699"/>
    <w:rsid w:val="006E7C04"/>
    <w:rsid w:val="006F046B"/>
    <w:rsid w:val="006F11E3"/>
    <w:rsid w:val="006F1384"/>
    <w:rsid w:val="006F14A2"/>
    <w:rsid w:val="006F1772"/>
    <w:rsid w:val="006F1AEA"/>
    <w:rsid w:val="006F1B04"/>
    <w:rsid w:val="006F1C2F"/>
    <w:rsid w:val="006F1D31"/>
    <w:rsid w:val="006F236D"/>
    <w:rsid w:val="006F2DDA"/>
    <w:rsid w:val="006F2E0C"/>
    <w:rsid w:val="006F32BD"/>
    <w:rsid w:val="006F3371"/>
    <w:rsid w:val="006F337A"/>
    <w:rsid w:val="006F3481"/>
    <w:rsid w:val="006F39F8"/>
    <w:rsid w:val="006F3D9F"/>
    <w:rsid w:val="006F418C"/>
    <w:rsid w:val="006F4394"/>
    <w:rsid w:val="006F443A"/>
    <w:rsid w:val="006F4966"/>
    <w:rsid w:val="006F5441"/>
    <w:rsid w:val="006F57A6"/>
    <w:rsid w:val="006F5C54"/>
    <w:rsid w:val="006F6BDC"/>
    <w:rsid w:val="006F6F76"/>
    <w:rsid w:val="006F73C0"/>
    <w:rsid w:val="006F75A1"/>
    <w:rsid w:val="006F7603"/>
    <w:rsid w:val="006F7C18"/>
    <w:rsid w:val="00700B6B"/>
    <w:rsid w:val="0070115A"/>
    <w:rsid w:val="0070121B"/>
    <w:rsid w:val="00701AD8"/>
    <w:rsid w:val="00701E4A"/>
    <w:rsid w:val="00702032"/>
    <w:rsid w:val="007022AA"/>
    <w:rsid w:val="00702D7C"/>
    <w:rsid w:val="0070319B"/>
    <w:rsid w:val="00703394"/>
    <w:rsid w:val="007036C7"/>
    <w:rsid w:val="007041A8"/>
    <w:rsid w:val="0070482B"/>
    <w:rsid w:val="00704A05"/>
    <w:rsid w:val="0070536B"/>
    <w:rsid w:val="007053D7"/>
    <w:rsid w:val="00705DBB"/>
    <w:rsid w:val="00705E33"/>
    <w:rsid w:val="00706820"/>
    <w:rsid w:val="00706964"/>
    <w:rsid w:val="00707414"/>
    <w:rsid w:val="0070767E"/>
    <w:rsid w:val="00707C84"/>
    <w:rsid w:val="0071009F"/>
    <w:rsid w:val="00710765"/>
    <w:rsid w:val="00710810"/>
    <w:rsid w:val="00710EFB"/>
    <w:rsid w:val="007111CC"/>
    <w:rsid w:val="007111F4"/>
    <w:rsid w:val="00711E72"/>
    <w:rsid w:val="00712069"/>
    <w:rsid w:val="0071225C"/>
    <w:rsid w:val="00712573"/>
    <w:rsid w:val="00712FB2"/>
    <w:rsid w:val="0071401E"/>
    <w:rsid w:val="00714791"/>
    <w:rsid w:val="00714AFD"/>
    <w:rsid w:val="00714C21"/>
    <w:rsid w:val="00714D0C"/>
    <w:rsid w:val="00714FF4"/>
    <w:rsid w:val="00715D54"/>
    <w:rsid w:val="00715EB7"/>
    <w:rsid w:val="0071631E"/>
    <w:rsid w:val="0071683B"/>
    <w:rsid w:val="007168B6"/>
    <w:rsid w:val="00716C80"/>
    <w:rsid w:val="00717A17"/>
    <w:rsid w:val="00720378"/>
    <w:rsid w:val="00721B21"/>
    <w:rsid w:val="0072225D"/>
    <w:rsid w:val="00722831"/>
    <w:rsid w:val="00722D14"/>
    <w:rsid w:val="00722F50"/>
    <w:rsid w:val="007238A5"/>
    <w:rsid w:val="00723F84"/>
    <w:rsid w:val="007246C7"/>
    <w:rsid w:val="007247F9"/>
    <w:rsid w:val="00724D1F"/>
    <w:rsid w:val="0072561B"/>
    <w:rsid w:val="00725BB3"/>
    <w:rsid w:val="007261D8"/>
    <w:rsid w:val="0072651C"/>
    <w:rsid w:val="007274B0"/>
    <w:rsid w:val="00730261"/>
    <w:rsid w:val="007307FA"/>
    <w:rsid w:val="00730C06"/>
    <w:rsid w:val="00730F2A"/>
    <w:rsid w:val="007310CE"/>
    <w:rsid w:val="0073122D"/>
    <w:rsid w:val="00731506"/>
    <w:rsid w:val="00731982"/>
    <w:rsid w:val="00731C12"/>
    <w:rsid w:val="0073234F"/>
    <w:rsid w:val="00732BB6"/>
    <w:rsid w:val="00732D7C"/>
    <w:rsid w:val="0073325E"/>
    <w:rsid w:val="0073331A"/>
    <w:rsid w:val="007333B7"/>
    <w:rsid w:val="007336FF"/>
    <w:rsid w:val="00733C4C"/>
    <w:rsid w:val="00734194"/>
    <w:rsid w:val="0073424E"/>
    <w:rsid w:val="00734E7C"/>
    <w:rsid w:val="00734FC5"/>
    <w:rsid w:val="00735209"/>
    <w:rsid w:val="00735558"/>
    <w:rsid w:val="00735CF3"/>
    <w:rsid w:val="00736202"/>
    <w:rsid w:val="0073657B"/>
    <w:rsid w:val="007365A7"/>
    <w:rsid w:val="00736607"/>
    <w:rsid w:val="007367A3"/>
    <w:rsid w:val="00737333"/>
    <w:rsid w:val="00737CE3"/>
    <w:rsid w:val="007400C2"/>
    <w:rsid w:val="007402FE"/>
    <w:rsid w:val="00740519"/>
    <w:rsid w:val="00740E65"/>
    <w:rsid w:val="007410D2"/>
    <w:rsid w:val="00741A61"/>
    <w:rsid w:val="007430BA"/>
    <w:rsid w:val="00743279"/>
    <w:rsid w:val="007434DB"/>
    <w:rsid w:val="007438A8"/>
    <w:rsid w:val="00743FFF"/>
    <w:rsid w:val="007448B6"/>
    <w:rsid w:val="00745E0A"/>
    <w:rsid w:val="00746810"/>
    <w:rsid w:val="00746D65"/>
    <w:rsid w:val="00746D6C"/>
    <w:rsid w:val="00747075"/>
    <w:rsid w:val="00747C0B"/>
    <w:rsid w:val="00747D81"/>
    <w:rsid w:val="007501CF"/>
    <w:rsid w:val="00750392"/>
    <w:rsid w:val="0075095B"/>
    <w:rsid w:val="00750BA5"/>
    <w:rsid w:val="00750FDB"/>
    <w:rsid w:val="00751391"/>
    <w:rsid w:val="00752939"/>
    <w:rsid w:val="00752DD7"/>
    <w:rsid w:val="00753F33"/>
    <w:rsid w:val="007543EE"/>
    <w:rsid w:val="00754DAA"/>
    <w:rsid w:val="007553E3"/>
    <w:rsid w:val="007556CD"/>
    <w:rsid w:val="007559C2"/>
    <w:rsid w:val="007562B0"/>
    <w:rsid w:val="007562CF"/>
    <w:rsid w:val="00756B86"/>
    <w:rsid w:val="00756D05"/>
    <w:rsid w:val="007578A0"/>
    <w:rsid w:val="00757D86"/>
    <w:rsid w:val="00760158"/>
    <w:rsid w:val="007603A1"/>
    <w:rsid w:val="00760654"/>
    <w:rsid w:val="00760FD8"/>
    <w:rsid w:val="0076110F"/>
    <w:rsid w:val="00762136"/>
    <w:rsid w:val="007626CD"/>
    <w:rsid w:val="00762CD1"/>
    <w:rsid w:val="00763207"/>
    <w:rsid w:val="00763624"/>
    <w:rsid w:val="00763768"/>
    <w:rsid w:val="007638CD"/>
    <w:rsid w:val="00763933"/>
    <w:rsid w:val="0076399C"/>
    <w:rsid w:val="00763F46"/>
    <w:rsid w:val="007640DD"/>
    <w:rsid w:val="007643D8"/>
    <w:rsid w:val="00764623"/>
    <w:rsid w:val="00764A12"/>
    <w:rsid w:val="00764BBB"/>
    <w:rsid w:val="00764CCD"/>
    <w:rsid w:val="00764F83"/>
    <w:rsid w:val="007650DD"/>
    <w:rsid w:val="007654A4"/>
    <w:rsid w:val="00765B07"/>
    <w:rsid w:val="00765EC1"/>
    <w:rsid w:val="00765F59"/>
    <w:rsid w:val="00766CA5"/>
    <w:rsid w:val="00766E0A"/>
    <w:rsid w:val="0076702D"/>
    <w:rsid w:val="00767156"/>
    <w:rsid w:val="00767284"/>
    <w:rsid w:val="0077011F"/>
    <w:rsid w:val="0077040C"/>
    <w:rsid w:val="00770A4A"/>
    <w:rsid w:val="00770EC7"/>
    <w:rsid w:val="007712E4"/>
    <w:rsid w:val="007712FC"/>
    <w:rsid w:val="007714EF"/>
    <w:rsid w:val="00771E9E"/>
    <w:rsid w:val="00773682"/>
    <w:rsid w:val="0077413D"/>
    <w:rsid w:val="00774C91"/>
    <w:rsid w:val="00774FC8"/>
    <w:rsid w:val="0077520A"/>
    <w:rsid w:val="007754C1"/>
    <w:rsid w:val="007754DD"/>
    <w:rsid w:val="00775E8D"/>
    <w:rsid w:val="00775F90"/>
    <w:rsid w:val="007764B7"/>
    <w:rsid w:val="00776786"/>
    <w:rsid w:val="00776D4A"/>
    <w:rsid w:val="00776F78"/>
    <w:rsid w:val="00777089"/>
    <w:rsid w:val="00777375"/>
    <w:rsid w:val="007774F9"/>
    <w:rsid w:val="007775AD"/>
    <w:rsid w:val="00777B6A"/>
    <w:rsid w:val="00777F6C"/>
    <w:rsid w:val="00780CEA"/>
    <w:rsid w:val="00780F34"/>
    <w:rsid w:val="007810DB"/>
    <w:rsid w:val="00781157"/>
    <w:rsid w:val="00781781"/>
    <w:rsid w:val="00781D99"/>
    <w:rsid w:val="00782317"/>
    <w:rsid w:val="007823CA"/>
    <w:rsid w:val="00782CC5"/>
    <w:rsid w:val="0078378A"/>
    <w:rsid w:val="00783A16"/>
    <w:rsid w:val="00783C60"/>
    <w:rsid w:val="007849F8"/>
    <w:rsid w:val="00784CDB"/>
    <w:rsid w:val="00784F9F"/>
    <w:rsid w:val="0078585F"/>
    <w:rsid w:val="0078602C"/>
    <w:rsid w:val="007867BA"/>
    <w:rsid w:val="0078682E"/>
    <w:rsid w:val="00786DF2"/>
    <w:rsid w:val="00786FC3"/>
    <w:rsid w:val="00787351"/>
    <w:rsid w:val="0079151C"/>
    <w:rsid w:val="007916F0"/>
    <w:rsid w:val="00791C03"/>
    <w:rsid w:val="007921B4"/>
    <w:rsid w:val="0079282D"/>
    <w:rsid w:val="00792C56"/>
    <w:rsid w:val="00792C9E"/>
    <w:rsid w:val="00793171"/>
    <w:rsid w:val="00793184"/>
    <w:rsid w:val="0079395C"/>
    <w:rsid w:val="00793EF0"/>
    <w:rsid w:val="00794193"/>
    <w:rsid w:val="007947FF"/>
    <w:rsid w:val="00795632"/>
    <w:rsid w:val="0079581E"/>
    <w:rsid w:val="00795826"/>
    <w:rsid w:val="007965BD"/>
    <w:rsid w:val="00796B22"/>
    <w:rsid w:val="00797458"/>
    <w:rsid w:val="007975A8"/>
    <w:rsid w:val="0079779E"/>
    <w:rsid w:val="00797D0E"/>
    <w:rsid w:val="007A050B"/>
    <w:rsid w:val="007A0649"/>
    <w:rsid w:val="007A0F2F"/>
    <w:rsid w:val="007A1150"/>
    <w:rsid w:val="007A12D1"/>
    <w:rsid w:val="007A1536"/>
    <w:rsid w:val="007A16D0"/>
    <w:rsid w:val="007A2BA4"/>
    <w:rsid w:val="007A331F"/>
    <w:rsid w:val="007A3A91"/>
    <w:rsid w:val="007A3E71"/>
    <w:rsid w:val="007A43B1"/>
    <w:rsid w:val="007A49DE"/>
    <w:rsid w:val="007A4EB4"/>
    <w:rsid w:val="007A4F41"/>
    <w:rsid w:val="007A5072"/>
    <w:rsid w:val="007A54DC"/>
    <w:rsid w:val="007A561A"/>
    <w:rsid w:val="007A582D"/>
    <w:rsid w:val="007A58DC"/>
    <w:rsid w:val="007A5AC8"/>
    <w:rsid w:val="007A5D0D"/>
    <w:rsid w:val="007A6998"/>
    <w:rsid w:val="007A6DD5"/>
    <w:rsid w:val="007A765D"/>
    <w:rsid w:val="007A78D0"/>
    <w:rsid w:val="007A7AE4"/>
    <w:rsid w:val="007A7C2C"/>
    <w:rsid w:val="007B0C7E"/>
    <w:rsid w:val="007B0D3B"/>
    <w:rsid w:val="007B111A"/>
    <w:rsid w:val="007B1564"/>
    <w:rsid w:val="007B193C"/>
    <w:rsid w:val="007B1A40"/>
    <w:rsid w:val="007B2139"/>
    <w:rsid w:val="007B2595"/>
    <w:rsid w:val="007B2BD0"/>
    <w:rsid w:val="007B2DE3"/>
    <w:rsid w:val="007B2F25"/>
    <w:rsid w:val="007B304E"/>
    <w:rsid w:val="007B3236"/>
    <w:rsid w:val="007B32B4"/>
    <w:rsid w:val="007B3825"/>
    <w:rsid w:val="007B3A55"/>
    <w:rsid w:val="007B3BD3"/>
    <w:rsid w:val="007B4A06"/>
    <w:rsid w:val="007B4B0D"/>
    <w:rsid w:val="007B53B3"/>
    <w:rsid w:val="007B5ACA"/>
    <w:rsid w:val="007B6973"/>
    <w:rsid w:val="007B6E1B"/>
    <w:rsid w:val="007B728F"/>
    <w:rsid w:val="007B73C3"/>
    <w:rsid w:val="007B77CB"/>
    <w:rsid w:val="007B780F"/>
    <w:rsid w:val="007B7A57"/>
    <w:rsid w:val="007B7E56"/>
    <w:rsid w:val="007C0401"/>
    <w:rsid w:val="007C08B0"/>
    <w:rsid w:val="007C0EE5"/>
    <w:rsid w:val="007C0F7C"/>
    <w:rsid w:val="007C11C9"/>
    <w:rsid w:val="007C124D"/>
    <w:rsid w:val="007C1695"/>
    <w:rsid w:val="007C17D7"/>
    <w:rsid w:val="007C1E98"/>
    <w:rsid w:val="007C20B6"/>
    <w:rsid w:val="007C316C"/>
    <w:rsid w:val="007C3C5B"/>
    <w:rsid w:val="007C3CCE"/>
    <w:rsid w:val="007C439E"/>
    <w:rsid w:val="007C486A"/>
    <w:rsid w:val="007C4C78"/>
    <w:rsid w:val="007C51B5"/>
    <w:rsid w:val="007C5672"/>
    <w:rsid w:val="007C5A4E"/>
    <w:rsid w:val="007C6403"/>
    <w:rsid w:val="007C6A87"/>
    <w:rsid w:val="007C6B5E"/>
    <w:rsid w:val="007C6FD5"/>
    <w:rsid w:val="007C7026"/>
    <w:rsid w:val="007C7058"/>
    <w:rsid w:val="007C7749"/>
    <w:rsid w:val="007C7944"/>
    <w:rsid w:val="007D0100"/>
    <w:rsid w:val="007D03A0"/>
    <w:rsid w:val="007D0D8A"/>
    <w:rsid w:val="007D0E11"/>
    <w:rsid w:val="007D14E3"/>
    <w:rsid w:val="007D1914"/>
    <w:rsid w:val="007D1DCC"/>
    <w:rsid w:val="007D24AD"/>
    <w:rsid w:val="007D2D1D"/>
    <w:rsid w:val="007D2FFF"/>
    <w:rsid w:val="007D3440"/>
    <w:rsid w:val="007D403E"/>
    <w:rsid w:val="007D4411"/>
    <w:rsid w:val="007D48C7"/>
    <w:rsid w:val="007D4909"/>
    <w:rsid w:val="007D4B82"/>
    <w:rsid w:val="007D4F57"/>
    <w:rsid w:val="007D5C77"/>
    <w:rsid w:val="007D5EAB"/>
    <w:rsid w:val="007D5F29"/>
    <w:rsid w:val="007D65F7"/>
    <w:rsid w:val="007D6D10"/>
    <w:rsid w:val="007D6FF5"/>
    <w:rsid w:val="007D725D"/>
    <w:rsid w:val="007D77DD"/>
    <w:rsid w:val="007D7811"/>
    <w:rsid w:val="007E0151"/>
    <w:rsid w:val="007E028C"/>
    <w:rsid w:val="007E0EAA"/>
    <w:rsid w:val="007E13D8"/>
    <w:rsid w:val="007E1F59"/>
    <w:rsid w:val="007E1F89"/>
    <w:rsid w:val="007E20A8"/>
    <w:rsid w:val="007E2140"/>
    <w:rsid w:val="007E243F"/>
    <w:rsid w:val="007E4A78"/>
    <w:rsid w:val="007E4A9D"/>
    <w:rsid w:val="007E4C7F"/>
    <w:rsid w:val="007E4D1A"/>
    <w:rsid w:val="007E5116"/>
    <w:rsid w:val="007E5578"/>
    <w:rsid w:val="007E55EA"/>
    <w:rsid w:val="007E5A29"/>
    <w:rsid w:val="007E5F9F"/>
    <w:rsid w:val="007E6344"/>
    <w:rsid w:val="007E6B35"/>
    <w:rsid w:val="007E6FEB"/>
    <w:rsid w:val="007E767B"/>
    <w:rsid w:val="007E7846"/>
    <w:rsid w:val="007E78CF"/>
    <w:rsid w:val="007E7A1C"/>
    <w:rsid w:val="007E7AAB"/>
    <w:rsid w:val="007F0422"/>
    <w:rsid w:val="007F0A47"/>
    <w:rsid w:val="007F0A7F"/>
    <w:rsid w:val="007F1030"/>
    <w:rsid w:val="007F11B9"/>
    <w:rsid w:val="007F184E"/>
    <w:rsid w:val="007F21A4"/>
    <w:rsid w:val="007F2AA2"/>
    <w:rsid w:val="007F2EFF"/>
    <w:rsid w:val="007F3A4D"/>
    <w:rsid w:val="007F3CC0"/>
    <w:rsid w:val="007F46ED"/>
    <w:rsid w:val="007F4CFF"/>
    <w:rsid w:val="007F4D69"/>
    <w:rsid w:val="007F6189"/>
    <w:rsid w:val="007F6212"/>
    <w:rsid w:val="007F62E1"/>
    <w:rsid w:val="007F6D71"/>
    <w:rsid w:val="007F7DE8"/>
    <w:rsid w:val="00800059"/>
    <w:rsid w:val="008004A1"/>
    <w:rsid w:val="00800A8B"/>
    <w:rsid w:val="00800E97"/>
    <w:rsid w:val="00800E9F"/>
    <w:rsid w:val="00800F14"/>
    <w:rsid w:val="008012A9"/>
    <w:rsid w:val="008012F5"/>
    <w:rsid w:val="008016CC"/>
    <w:rsid w:val="008019C9"/>
    <w:rsid w:val="00801D32"/>
    <w:rsid w:val="00801F6E"/>
    <w:rsid w:val="008024C2"/>
    <w:rsid w:val="008033A8"/>
    <w:rsid w:val="00804086"/>
    <w:rsid w:val="0080418B"/>
    <w:rsid w:val="008045B9"/>
    <w:rsid w:val="00804C22"/>
    <w:rsid w:val="00804DA2"/>
    <w:rsid w:val="0080555C"/>
    <w:rsid w:val="00805F40"/>
    <w:rsid w:val="008067FC"/>
    <w:rsid w:val="00806D6A"/>
    <w:rsid w:val="00806DF5"/>
    <w:rsid w:val="00806FF3"/>
    <w:rsid w:val="00810E2F"/>
    <w:rsid w:val="00810EF8"/>
    <w:rsid w:val="008115DD"/>
    <w:rsid w:val="00811951"/>
    <w:rsid w:val="00811DCF"/>
    <w:rsid w:val="00812554"/>
    <w:rsid w:val="00812A8D"/>
    <w:rsid w:val="00812ADB"/>
    <w:rsid w:val="00812C5E"/>
    <w:rsid w:val="00812E53"/>
    <w:rsid w:val="00812ED8"/>
    <w:rsid w:val="008131F4"/>
    <w:rsid w:val="0081366B"/>
    <w:rsid w:val="00813B32"/>
    <w:rsid w:val="00814081"/>
    <w:rsid w:val="00814646"/>
    <w:rsid w:val="008147AF"/>
    <w:rsid w:val="00814844"/>
    <w:rsid w:val="00814A88"/>
    <w:rsid w:val="00814BF1"/>
    <w:rsid w:val="00814D00"/>
    <w:rsid w:val="00815084"/>
    <w:rsid w:val="00815DCD"/>
    <w:rsid w:val="00815F68"/>
    <w:rsid w:val="00817C3F"/>
    <w:rsid w:val="00817D3F"/>
    <w:rsid w:val="00820225"/>
    <w:rsid w:val="00820BE8"/>
    <w:rsid w:val="00820CE9"/>
    <w:rsid w:val="0082121F"/>
    <w:rsid w:val="008217B0"/>
    <w:rsid w:val="00821D86"/>
    <w:rsid w:val="00822956"/>
    <w:rsid w:val="00822BE6"/>
    <w:rsid w:val="00823530"/>
    <w:rsid w:val="00824335"/>
    <w:rsid w:val="008243E6"/>
    <w:rsid w:val="00824AA0"/>
    <w:rsid w:val="00824EEF"/>
    <w:rsid w:val="008251B4"/>
    <w:rsid w:val="008251BF"/>
    <w:rsid w:val="00825538"/>
    <w:rsid w:val="00825616"/>
    <w:rsid w:val="008259BE"/>
    <w:rsid w:val="00825CFB"/>
    <w:rsid w:val="00825DB3"/>
    <w:rsid w:val="00825EC7"/>
    <w:rsid w:val="00825F06"/>
    <w:rsid w:val="00825F51"/>
    <w:rsid w:val="008267EB"/>
    <w:rsid w:val="00826942"/>
    <w:rsid w:val="00826D2D"/>
    <w:rsid w:val="008270D8"/>
    <w:rsid w:val="008272E0"/>
    <w:rsid w:val="0082755B"/>
    <w:rsid w:val="0082759F"/>
    <w:rsid w:val="008279B8"/>
    <w:rsid w:val="0083093D"/>
    <w:rsid w:val="0083136D"/>
    <w:rsid w:val="00831377"/>
    <w:rsid w:val="008316A0"/>
    <w:rsid w:val="00831DBD"/>
    <w:rsid w:val="008320FC"/>
    <w:rsid w:val="008321F5"/>
    <w:rsid w:val="008324B3"/>
    <w:rsid w:val="0083289B"/>
    <w:rsid w:val="008329DC"/>
    <w:rsid w:val="0083326F"/>
    <w:rsid w:val="00833675"/>
    <w:rsid w:val="00833699"/>
    <w:rsid w:val="00833949"/>
    <w:rsid w:val="00833D9E"/>
    <w:rsid w:val="008340DF"/>
    <w:rsid w:val="00834440"/>
    <w:rsid w:val="008347AD"/>
    <w:rsid w:val="00834975"/>
    <w:rsid w:val="0083587C"/>
    <w:rsid w:val="008362A6"/>
    <w:rsid w:val="0083644B"/>
    <w:rsid w:val="008364CB"/>
    <w:rsid w:val="008368EA"/>
    <w:rsid w:val="00836FCC"/>
    <w:rsid w:val="0083791F"/>
    <w:rsid w:val="00837C4C"/>
    <w:rsid w:val="00837E25"/>
    <w:rsid w:val="008404B7"/>
    <w:rsid w:val="008405CD"/>
    <w:rsid w:val="008419BA"/>
    <w:rsid w:val="008422B6"/>
    <w:rsid w:val="00842865"/>
    <w:rsid w:val="00842FE0"/>
    <w:rsid w:val="008437FD"/>
    <w:rsid w:val="00843995"/>
    <w:rsid w:val="00843E04"/>
    <w:rsid w:val="00843FB1"/>
    <w:rsid w:val="008447DE"/>
    <w:rsid w:val="00844846"/>
    <w:rsid w:val="00844AA1"/>
    <w:rsid w:val="00844ACB"/>
    <w:rsid w:val="00844AE9"/>
    <w:rsid w:val="00844C2B"/>
    <w:rsid w:val="00844F51"/>
    <w:rsid w:val="00845672"/>
    <w:rsid w:val="008456D8"/>
    <w:rsid w:val="00845883"/>
    <w:rsid w:val="00845F77"/>
    <w:rsid w:val="00846304"/>
    <w:rsid w:val="0084664D"/>
    <w:rsid w:val="00846B7D"/>
    <w:rsid w:val="00846EAC"/>
    <w:rsid w:val="00846ED3"/>
    <w:rsid w:val="0085046A"/>
    <w:rsid w:val="00850918"/>
    <w:rsid w:val="00850A97"/>
    <w:rsid w:val="00850C6C"/>
    <w:rsid w:val="008522B6"/>
    <w:rsid w:val="00852FE7"/>
    <w:rsid w:val="0085374A"/>
    <w:rsid w:val="008539F3"/>
    <w:rsid w:val="00853B74"/>
    <w:rsid w:val="00853BAF"/>
    <w:rsid w:val="00853EA6"/>
    <w:rsid w:val="0085408A"/>
    <w:rsid w:val="008545C7"/>
    <w:rsid w:val="008552D7"/>
    <w:rsid w:val="00856124"/>
    <w:rsid w:val="008570E3"/>
    <w:rsid w:val="008570FB"/>
    <w:rsid w:val="008576B7"/>
    <w:rsid w:val="00857CE9"/>
    <w:rsid w:val="00860821"/>
    <w:rsid w:val="00860A94"/>
    <w:rsid w:val="00861643"/>
    <w:rsid w:val="008618C8"/>
    <w:rsid w:val="008618F1"/>
    <w:rsid w:val="0086266C"/>
    <w:rsid w:val="008626F5"/>
    <w:rsid w:val="00862F1D"/>
    <w:rsid w:val="00862F4D"/>
    <w:rsid w:val="008638B2"/>
    <w:rsid w:val="00863A19"/>
    <w:rsid w:val="00863AD2"/>
    <w:rsid w:val="00863CDA"/>
    <w:rsid w:val="00863F0D"/>
    <w:rsid w:val="00864F43"/>
    <w:rsid w:val="00865A05"/>
    <w:rsid w:val="00865FD1"/>
    <w:rsid w:val="0086658F"/>
    <w:rsid w:val="00866BB8"/>
    <w:rsid w:val="008670B2"/>
    <w:rsid w:val="00867384"/>
    <w:rsid w:val="008673D6"/>
    <w:rsid w:val="008675E5"/>
    <w:rsid w:val="00867637"/>
    <w:rsid w:val="00870115"/>
    <w:rsid w:val="008701C7"/>
    <w:rsid w:val="00870F79"/>
    <w:rsid w:val="008711E3"/>
    <w:rsid w:val="008718C1"/>
    <w:rsid w:val="0087199C"/>
    <w:rsid w:val="00872035"/>
    <w:rsid w:val="0087358B"/>
    <w:rsid w:val="00873810"/>
    <w:rsid w:val="00873EE9"/>
    <w:rsid w:val="00874312"/>
    <w:rsid w:val="008746BF"/>
    <w:rsid w:val="0087471F"/>
    <w:rsid w:val="00874976"/>
    <w:rsid w:val="00875379"/>
    <w:rsid w:val="0087587F"/>
    <w:rsid w:val="00876A37"/>
    <w:rsid w:val="00876EE2"/>
    <w:rsid w:val="00877429"/>
    <w:rsid w:val="00877547"/>
    <w:rsid w:val="0088007E"/>
    <w:rsid w:val="008801AA"/>
    <w:rsid w:val="008804B0"/>
    <w:rsid w:val="008809D9"/>
    <w:rsid w:val="008809DC"/>
    <w:rsid w:val="00880BC1"/>
    <w:rsid w:val="008811A0"/>
    <w:rsid w:val="00881D46"/>
    <w:rsid w:val="00882266"/>
    <w:rsid w:val="00882456"/>
    <w:rsid w:val="008826A1"/>
    <w:rsid w:val="00882A61"/>
    <w:rsid w:val="0088344C"/>
    <w:rsid w:val="008834BB"/>
    <w:rsid w:val="00883BA5"/>
    <w:rsid w:val="00883BDE"/>
    <w:rsid w:val="00883FAF"/>
    <w:rsid w:val="008845C2"/>
    <w:rsid w:val="0088476A"/>
    <w:rsid w:val="0088498B"/>
    <w:rsid w:val="008851C3"/>
    <w:rsid w:val="008859FC"/>
    <w:rsid w:val="008873BD"/>
    <w:rsid w:val="00887C42"/>
    <w:rsid w:val="00887D12"/>
    <w:rsid w:val="008900B7"/>
    <w:rsid w:val="008900F6"/>
    <w:rsid w:val="008903D7"/>
    <w:rsid w:val="0089081D"/>
    <w:rsid w:val="00891439"/>
    <w:rsid w:val="008914AB"/>
    <w:rsid w:val="00891538"/>
    <w:rsid w:val="00891851"/>
    <w:rsid w:val="00891C3B"/>
    <w:rsid w:val="0089297A"/>
    <w:rsid w:val="00892A8C"/>
    <w:rsid w:val="00893465"/>
    <w:rsid w:val="00893E18"/>
    <w:rsid w:val="0089423D"/>
    <w:rsid w:val="0089466A"/>
    <w:rsid w:val="00895319"/>
    <w:rsid w:val="0089660C"/>
    <w:rsid w:val="00896A09"/>
    <w:rsid w:val="00896A72"/>
    <w:rsid w:val="00896F52"/>
    <w:rsid w:val="008973EE"/>
    <w:rsid w:val="0089787A"/>
    <w:rsid w:val="00897E13"/>
    <w:rsid w:val="008A0222"/>
    <w:rsid w:val="008A08BE"/>
    <w:rsid w:val="008A09E1"/>
    <w:rsid w:val="008A0D3C"/>
    <w:rsid w:val="008A1AA5"/>
    <w:rsid w:val="008A1EA1"/>
    <w:rsid w:val="008A1F70"/>
    <w:rsid w:val="008A22DF"/>
    <w:rsid w:val="008A2462"/>
    <w:rsid w:val="008A2851"/>
    <w:rsid w:val="008A2BB8"/>
    <w:rsid w:val="008A2C79"/>
    <w:rsid w:val="008A2E74"/>
    <w:rsid w:val="008A31CA"/>
    <w:rsid w:val="008A3EFC"/>
    <w:rsid w:val="008A437C"/>
    <w:rsid w:val="008A4659"/>
    <w:rsid w:val="008A4D6D"/>
    <w:rsid w:val="008A501E"/>
    <w:rsid w:val="008A52C8"/>
    <w:rsid w:val="008A5310"/>
    <w:rsid w:val="008A5605"/>
    <w:rsid w:val="008A58BB"/>
    <w:rsid w:val="008A7158"/>
    <w:rsid w:val="008B0011"/>
    <w:rsid w:val="008B03AF"/>
    <w:rsid w:val="008B0F7E"/>
    <w:rsid w:val="008B0F91"/>
    <w:rsid w:val="008B1406"/>
    <w:rsid w:val="008B157A"/>
    <w:rsid w:val="008B15AF"/>
    <w:rsid w:val="008B1811"/>
    <w:rsid w:val="008B1A1B"/>
    <w:rsid w:val="008B1B03"/>
    <w:rsid w:val="008B1D38"/>
    <w:rsid w:val="008B2A48"/>
    <w:rsid w:val="008B492C"/>
    <w:rsid w:val="008B4B1F"/>
    <w:rsid w:val="008B53BC"/>
    <w:rsid w:val="008B5D60"/>
    <w:rsid w:val="008B6879"/>
    <w:rsid w:val="008B7084"/>
    <w:rsid w:val="008B7E1E"/>
    <w:rsid w:val="008B7F33"/>
    <w:rsid w:val="008C0078"/>
    <w:rsid w:val="008C15A9"/>
    <w:rsid w:val="008C1A6F"/>
    <w:rsid w:val="008C1BEB"/>
    <w:rsid w:val="008C1D0B"/>
    <w:rsid w:val="008C209A"/>
    <w:rsid w:val="008C248B"/>
    <w:rsid w:val="008C2940"/>
    <w:rsid w:val="008C2B23"/>
    <w:rsid w:val="008C2CC6"/>
    <w:rsid w:val="008C329C"/>
    <w:rsid w:val="008C34EB"/>
    <w:rsid w:val="008C3FD3"/>
    <w:rsid w:val="008C426A"/>
    <w:rsid w:val="008C42C6"/>
    <w:rsid w:val="008C45E0"/>
    <w:rsid w:val="008C4FFE"/>
    <w:rsid w:val="008C5483"/>
    <w:rsid w:val="008C5B29"/>
    <w:rsid w:val="008C61D5"/>
    <w:rsid w:val="008C6442"/>
    <w:rsid w:val="008C6819"/>
    <w:rsid w:val="008C6BD9"/>
    <w:rsid w:val="008C724E"/>
    <w:rsid w:val="008C75F3"/>
    <w:rsid w:val="008C761B"/>
    <w:rsid w:val="008D0108"/>
    <w:rsid w:val="008D0173"/>
    <w:rsid w:val="008D0948"/>
    <w:rsid w:val="008D102B"/>
    <w:rsid w:val="008D1133"/>
    <w:rsid w:val="008D1D20"/>
    <w:rsid w:val="008D1DC6"/>
    <w:rsid w:val="008D1E60"/>
    <w:rsid w:val="008D29FF"/>
    <w:rsid w:val="008D30B9"/>
    <w:rsid w:val="008D32A3"/>
    <w:rsid w:val="008D3533"/>
    <w:rsid w:val="008D35A5"/>
    <w:rsid w:val="008D38DB"/>
    <w:rsid w:val="008D3930"/>
    <w:rsid w:val="008D3DBA"/>
    <w:rsid w:val="008D3E4E"/>
    <w:rsid w:val="008D46B7"/>
    <w:rsid w:val="008D46D2"/>
    <w:rsid w:val="008D4EFE"/>
    <w:rsid w:val="008D531F"/>
    <w:rsid w:val="008D5547"/>
    <w:rsid w:val="008D573F"/>
    <w:rsid w:val="008D577B"/>
    <w:rsid w:val="008D5BCB"/>
    <w:rsid w:val="008D5F80"/>
    <w:rsid w:val="008D60A0"/>
    <w:rsid w:val="008D65E2"/>
    <w:rsid w:val="008D6860"/>
    <w:rsid w:val="008D7183"/>
    <w:rsid w:val="008D7A72"/>
    <w:rsid w:val="008E0D49"/>
    <w:rsid w:val="008E197E"/>
    <w:rsid w:val="008E1E6D"/>
    <w:rsid w:val="008E1E8F"/>
    <w:rsid w:val="008E1F63"/>
    <w:rsid w:val="008E2B64"/>
    <w:rsid w:val="008E2EB1"/>
    <w:rsid w:val="008E305E"/>
    <w:rsid w:val="008E4F0C"/>
    <w:rsid w:val="008E5A9D"/>
    <w:rsid w:val="008E5DDE"/>
    <w:rsid w:val="008E63EC"/>
    <w:rsid w:val="008E6CE4"/>
    <w:rsid w:val="008E744F"/>
    <w:rsid w:val="008E759C"/>
    <w:rsid w:val="008E7772"/>
    <w:rsid w:val="008E7DB5"/>
    <w:rsid w:val="008F134D"/>
    <w:rsid w:val="008F1B0B"/>
    <w:rsid w:val="008F1C92"/>
    <w:rsid w:val="008F1F08"/>
    <w:rsid w:val="008F2414"/>
    <w:rsid w:val="008F2B73"/>
    <w:rsid w:val="008F33C7"/>
    <w:rsid w:val="008F34BE"/>
    <w:rsid w:val="008F36C8"/>
    <w:rsid w:val="008F3E48"/>
    <w:rsid w:val="008F41B1"/>
    <w:rsid w:val="008F43FF"/>
    <w:rsid w:val="008F44C9"/>
    <w:rsid w:val="008F4870"/>
    <w:rsid w:val="008F4BE8"/>
    <w:rsid w:val="008F4BF0"/>
    <w:rsid w:val="008F54EB"/>
    <w:rsid w:val="008F5888"/>
    <w:rsid w:val="008F5AF1"/>
    <w:rsid w:val="008F6425"/>
    <w:rsid w:val="008F6E79"/>
    <w:rsid w:val="008F6F2B"/>
    <w:rsid w:val="008F71E8"/>
    <w:rsid w:val="008F741C"/>
    <w:rsid w:val="00900D15"/>
    <w:rsid w:val="00900F13"/>
    <w:rsid w:val="009010FC"/>
    <w:rsid w:val="0090258C"/>
    <w:rsid w:val="00902642"/>
    <w:rsid w:val="00902643"/>
    <w:rsid w:val="0090291B"/>
    <w:rsid w:val="00902F0C"/>
    <w:rsid w:val="009031A2"/>
    <w:rsid w:val="00903938"/>
    <w:rsid w:val="009039F5"/>
    <w:rsid w:val="009040EA"/>
    <w:rsid w:val="00904DF8"/>
    <w:rsid w:val="00904F0C"/>
    <w:rsid w:val="0090655A"/>
    <w:rsid w:val="0090671B"/>
    <w:rsid w:val="00906CF5"/>
    <w:rsid w:val="009070CA"/>
    <w:rsid w:val="0090774E"/>
    <w:rsid w:val="009111B6"/>
    <w:rsid w:val="00911515"/>
    <w:rsid w:val="00911FD8"/>
    <w:rsid w:val="009122DD"/>
    <w:rsid w:val="0091373B"/>
    <w:rsid w:val="00913989"/>
    <w:rsid w:val="00915553"/>
    <w:rsid w:val="009156AD"/>
    <w:rsid w:val="00915EFD"/>
    <w:rsid w:val="00916777"/>
    <w:rsid w:val="00916ED5"/>
    <w:rsid w:val="0091744E"/>
    <w:rsid w:val="00917BE4"/>
    <w:rsid w:val="00917D0F"/>
    <w:rsid w:val="00917DFF"/>
    <w:rsid w:val="0092004F"/>
    <w:rsid w:val="00920273"/>
    <w:rsid w:val="009204A0"/>
    <w:rsid w:val="009204F0"/>
    <w:rsid w:val="009205A2"/>
    <w:rsid w:val="00920FF9"/>
    <w:rsid w:val="0092155A"/>
    <w:rsid w:val="00921D86"/>
    <w:rsid w:val="00921E15"/>
    <w:rsid w:val="00922084"/>
    <w:rsid w:val="0092225C"/>
    <w:rsid w:val="0092236F"/>
    <w:rsid w:val="00922396"/>
    <w:rsid w:val="00922406"/>
    <w:rsid w:val="009224A8"/>
    <w:rsid w:val="00922738"/>
    <w:rsid w:val="00922BEC"/>
    <w:rsid w:val="00923064"/>
    <w:rsid w:val="00923273"/>
    <w:rsid w:val="0092382A"/>
    <w:rsid w:val="00923BFB"/>
    <w:rsid w:val="00924881"/>
    <w:rsid w:val="009254E9"/>
    <w:rsid w:val="00925731"/>
    <w:rsid w:val="0092653C"/>
    <w:rsid w:val="00926ABE"/>
    <w:rsid w:val="00926F30"/>
    <w:rsid w:val="0092716B"/>
    <w:rsid w:val="009272D6"/>
    <w:rsid w:val="0092773A"/>
    <w:rsid w:val="009278C5"/>
    <w:rsid w:val="00927A9D"/>
    <w:rsid w:val="00930330"/>
    <w:rsid w:val="009305DB"/>
    <w:rsid w:val="00930AAD"/>
    <w:rsid w:val="00930CEA"/>
    <w:rsid w:val="00931628"/>
    <w:rsid w:val="009316F0"/>
    <w:rsid w:val="00931BB0"/>
    <w:rsid w:val="009323E0"/>
    <w:rsid w:val="00932856"/>
    <w:rsid w:val="00932877"/>
    <w:rsid w:val="00932AEB"/>
    <w:rsid w:val="00932D97"/>
    <w:rsid w:val="009335FF"/>
    <w:rsid w:val="009336AA"/>
    <w:rsid w:val="009339E1"/>
    <w:rsid w:val="00933C86"/>
    <w:rsid w:val="00934857"/>
    <w:rsid w:val="00935599"/>
    <w:rsid w:val="00935FDC"/>
    <w:rsid w:val="009360B8"/>
    <w:rsid w:val="00936A31"/>
    <w:rsid w:val="0093701E"/>
    <w:rsid w:val="00937453"/>
    <w:rsid w:val="00937893"/>
    <w:rsid w:val="00937A00"/>
    <w:rsid w:val="00937DD7"/>
    <w:rsid w:val="0094026B"/>
    <w:rsid w:val="009410CD"/>
    <w:rsid w:val="00941B45"/>
    <w:rsid w:val="00941C78"/>
    <w:rsid w:val="00941EB8"/>
    <w:rsid w:val="00942387"/>
    <w:rsid w:val="00942EF2"/>
    <w:rsid w:val="009431D3"/>
    <w:rsid w:val="009432BB"/>
    <w:rsid w:val="00943713"/>
    <w:rsid w:val="00943A09"/>
    <w:rsid w:val="00943DA9"/>
    <w:rsid w:val="00943E8D"/>
    <w:rsid w:val="00943F43"/>
    <w:rsid w:val="0094434E"/>
    <w:rsid w:val="0094465A"/>
    <w:rsid w:val="009448C9"/>
    <w:rsid w:val="00944D95"/>
    <w:rsid w:val="0094588E"/>
    <w:rsid w:val="009458C4"/>
    <w:rsid w:val="00945CF6"/>
    <w:rsid w:val="00945D1F"/>
    <w:rsid w:val="00946676"/>
    <w:rsid w:val="00946781"/>
    <w:rsid w:val="009467C5"/>
    <w:rsid w:val="00946832"/>
    <w:rsid w:val="009472D4"/>
    <w:rsid w:val="00950387"/>
    <w:rsid w:val="009506FA"/>
    <w:rsid w:val="00950CAF"/>
    <w:rsid w:val="009511D0"/>
    <w:rsid w:val="0095142B"/>
    <w:rsid w:val="00951E03"/>
    <w:rsid w:val="00951FF1"/>
    <w:rsid w:val="00952329"/>
    <w:rsid w:val="0095270D"/>
    <w:rsid w:val="00952772"/>
    <w:rsid w:val="00952818"/>
    <w:rsid w:val="00952B86"/>
    <w:rsid w:val="00953889"/>
    <w:rsid w:val="00953E6A"/>
    <w:rsid w:val="0095479B"/>
    <w:rsid w:val="00954885"/>
    <w:rsid w:val="00954B54"/>
    <w:rsid w:val="00954EE2"/>
    <w:rsid w:val="009551BE"/>
    <w:rsid w:val="00955C50"/>
    <w:rsid w:val="00956751"/>
    <w:rsid w:val="00956939"/>
    <w:rsid w:val="00956998"/>
    <w:rsid w:val="00956F8F"/>
    <w:rsid w:val="00957182"/>
    <w:rsid w:val="00957530"/>
    <w:rsid w:val="0096009B"/>
    <w:rsid w:val="00960127"/>
    <w:rsid w:val="00960245"/>
    <w:rsid w:val="00961336"/>
    <w:rsid w:val="009613E2"/>
    <w:rsid w:val="0096157A"/>
    <w:rsid w:val="0096198E"/>
    <w:rsid w:val="00961B45"/>
    <w:rsid w:val="00961FE0"/>
    <w:rsid w:val="009624E5"/>
    <w:rsid w:val="009628C0"/>
    <w:rsid w:val="00962BF6"/>
    <w:rsid w:val="00963781"/>
    <w:rsid w:val="00963ECD"/>
    <w:rsid w:val="009642C3"/>
    <w:rsid w:val="00964B1F"/>
    <w:rsid w:val="009650B4"/>
    <w:rsid w:val="00965480"/>
    <w:rsid w:val="009655CA"/>
    <w:rsid w:val="0096575F"/>
    <w:rsid w:val="00965A66"/>
    <w:rsid w:val="00966A93"/>
    <w:rsid w:val="00966DB4"/>
    <w:rsid w:val="00967BC5"/>
    <w:rsid w:val="009702EA"/>
    <w:rsid w:val="0097073B"/>
    <w:rsid w:val="0097173D"/>
    <w:rsid w:val="009717B4"/>
    <w:rsid w:val="0097249D"/>
    <w:rsid w:val="00972809"/>
    <w:rsid w:val="00972B43"/>
    <w:rsid w:val="00973455"/>
    <w:rsid w:val="00974495"/>
    <w:rsid w:val="00974B98"/>
    <w:rsid w:val="0097514C"/>
    <w:rsid w:val="0097573E"/>
    <w:rsid w:val="0097612F"/>
    <w:rsid w:val="009765A8"/>
    <w:rsid w:val="00976DC8"/>
    <w:rsid w:val="00976FFA"/>
    <w:rsid w:val="00977604"/>
    <w:rsid w:val="00977C9D"/>
    <w:rsid w:val="00977E95"/>
    <w:rsid w:val="009803DB"/>
    <w:rsid w:val="009805A2"/>
    <w:rsid w:val="0098066E"/>
    <w:rsid w:val="00980B5F"/>
    <w:rsid w:val="00980DA1"/>
    <w:rsid w:val="00980E0E"/>
    <w:rsid w:val="00980FBE"/>
    <w:rsid w:val="00981176"/>
    <w:rsid w:val="009812BF"/>
    <w:rsid w:val="00981F67"/>
    <w:rsid w:val="009824C5"/>
    <w:rsid w:val="009825B3"/>
    <w:rsid w:val="00982833"/>
    <w:rsid w:val="00982D50"/>
    <w:rsid w:val="00983D94"/>
    <w:rsid w:val="009845B6"/>
    <w:rsid w:val="00984AEA"/>
    <w:rsid w:val="00984D34"/>
    <w:rsid w:val="00985706"/>
    <w:rsid w:val="00985A0C"/>
    <w:rsid w:val="0098610C"/>
    <w:rsid w:val="0098652D"/>
    <w:rsid w:val="009867AB"/>
    <w:rsid w:val="00986884"/>
    <w:rsid w:val="00986959"/>
    <w:rsid w:val="00986D26"/>
    <w:rsid w:val="00987107"/>
    <w:rsid w:val="009871D7"/>
    <w:rsid w:val="009874FE"/>
    <w:rsid w:val="00987909"/>
    <w:rsid w:val="00987D83"/>
    <w:rsid w:val="00987DEF"/>
    <w:rsid w:val="0099134E"/>
    <w:rsid w:val="0099137E"/>
    <w:rsid w:val="00991817"/>
    <w:rsid w:val="009919D0"/>
    <w:rsid w:val="00991A08"/>
    <w:rsid w:val="00991AF8"/>
    <w:rsid w:val="009920A4"/>
    <w:rsid w:val="0099228D"/>
    <w:rsid w:val="00992A01"/>
    <w:rsid w:val="00992F25"/>
    <w:rsid w:val="0099364E"/>
    <w:rsid w:val="00994517"/>
    <w:rsid w:val="00994F16"/>
    <w:rsid w:val="00995228"/>
    <w:rsid w:val="009958B3"/>
    <w:rsid w:val="00995C1E"/>
    <w:rsid w:val="0099621B"/>
    <w:rsid w:val="009969AF"/>
    <w:rsid w:val="00996AC5"/>
    <w:rsid w:val="00996C22"/>
    <w:rsid w:val="00996E21"/>
    <w:rsid w:val="00997C8D"/>
    <w:rsid w:val="00997FA5"/>
    <w:rsid w:val="009A088B"/>
    <w:rsid w:val="009A0B5D"/>
    <w:rsid w:val="009A0EBE"/>
    <w:rsid w:val="009A0F88"/>
    <w:rsid w:val="009A23BB"/>
    <w:rsid w:val="009A2797"/>
    <w:rsid w:val="009A2CF5"/>
    <w:rsid w:val="009A2D24"/>
    <w:rsid w:val="009A2E2E"/>
    <w:rsid w:val="009A3505"/>
    <w:rsid w:val="009A356F"/>
    <w:rsid w:val="009A3771"/>
    <w:rsid w:val="009A3824"/>
    <w:rsid w:val="009A3F17"/>
    <w:rsid w:val="009A46CC"/>
    <w:rsid w:val="009A48F5"/>
    <w:rsid w:val="009A5206"/>
    <w:rsid w:val="009A568F"/>
    <w:rsid w:val="009A59BF"/>
    <w:rsid w:val="009A5D98"/>
    <w:rsid w:val="009A6529"/>
    <w:rsid w:val="009A7507"/>
    <w:rsid w:val="009A7CB9"/>
    <w:rsid w:val="009B02A5"/>
    <w:rsid w:val="009B09CA"/>
    <w:rsid w:val="009B1B1E"/>
    <w:rsid w:val="009B1EC2"/>
    <w:rsid w:val="009B20DC"/>
    <w:rsid w:val="009B20DF"/>
    <w:rsid w:val="009B23DC"/>
    <w:rsid w:val="009B2BC1"/>
    <w:rsid w:val="009B2C4A"/>
    <w:rsid w:val="009B2CF6"/>
    <w:rsid w:val="009B33B0"/>
    <w:rsid w:val="009B3C58"/>
    <w:rsid w:val="009B3E00"/>
    <w:rsid w:val="009B4389"/>
    <w:rsid w:val="009B4A9A"/>
    <w:rsid w:val="009B4FB4"/>
    <w:rsid w:val="009B5836"/>
    <w:rsid w:val="009B6119"/>
    <w:rsid w:val="009B6C5A"/>
    <w:rsid w:val="009B6F0C"/>
    <w:rsid w:val="009B6F81"/>
    <w:rsid w:val="009B7E45"/>
    <w:rsid w:val="009C0298"/>
    <w:rsid w:val="009C02B8"/>
    <w:rsid w:val="009C120E"/>
    <w:rsid w:val="009C1335"/>
    <w:rsid w:val="009C1620"/>
    <w:rsid w:val="009C1E39"/>
    <w:rsid w:val="009C1F97"/>
    <w:rsid w:val="009C2238"/>
    <w:rsid w:val="009C2AAD"/>
    <w:rsid w:val="009C2C43"/>
    <w:rsid w:val="009C2E2A"/>
    <w:rsid w:val="009C341F"/>
    <w:rsid w:val="009C35AC"/>
    <w:rsid w:val="009C382F"/>
    <w:rsid w:val="009C4074"/>
    <w:rsid w:val="009C423C"/>
    <w:rsid w:val="009C4CF0"/>
    <w:rsid w:val="009C57F5"/>
    <w:rsid w:val="009C5BC2"/>
    <w:rsid w:val="009C60E7"/>
    <w:rsid w:val="009C60FD"/>
    <w:rsid w:val="009C6D60"/>
    <w:rsid w:val="009C7E25"/>
    <w:rsid w:val="009D0B85"/>
    <w:rsid w:val="009D0E83"/>
    <w:rsid w:val="009D0FA5"/>
    <w:rsid w:val="009D1463"/>
    <w:rsid w:val="009D146F"/>
    <w:rsid w:val="009D1973"/>
    <w:rsid w:val="009D1B44"/>
    <w:rsid w:val="009D20CF"/>
    <w:rsid w:val="009D211C"/>
    <w:rsid w:val="009D26AD"/>
    <w:rsid w:val="009D2BB9"/>
    <w:rsid w:val="009D2CEC"/>
    <w:rsid w:val="009D3233"/>
    <w:rsid w:val="009D3378"/>
    <w:rsid w:val="009D38AE"/>
    <w:rsid w:val="009D3B9E"/>
    <w:rsid w:val="009D3CC7"/>
    <w:rsid w:val="009D3F23"/>
    <w:rsid w:val="009D42C1"/>
    <w:rsid w:val="009D45A9"/>
    <w:rsid w:val="009D46AD"/>
    <w:rsid w:val="009D4BE5"/>
    <w:rsid w:val="009D56AA"/>
    <w:rsid w:val="009D591A"/>
    <w:rsid w:val="009D6335"/>
    <w:rsid w:val="009D65AE"/>
    <w:rsid w:val="009D6F91"/>
    <w:rsid w:val="009D7112"/>
    <w:rsid w:val="009D736D"/>
    <w:rsid w:val="009D787E"/>
    <w:rsid w:val="009D7EE8"/>
    <w:rsid w:val="009D7F39"/>
    <w:rsid w:val="009E0620"/>
    <w:rsid w:val="009E07ED"/>
    <w:rsid w:val="009E094A"/>
    <w:rsid w:val="009E1B3F"/>
    <w:rsid w:val="009E1BA7"/>
    <w:rsid w:val="009E21BC"/>
    <w:rsid w:val="009E2A49"/>
    <w:rsid w:val="009E2D52"/>
    <w:rsid w:val="009E2DE1"/>
    <w:rsid w:val="009E31E5"/>
    <w:rsid w:val="009E35F4"/>
    <w:rsid w:val="009E3E51"/>
    <w:rsid w:val="009E4B07"/>
    <w:rsid w:val="009E51B2"/>
    <w:rsid w:val="009E546D"/>
    <w:rsid w:val="009E567F"/>
    <w:rsid w:val="009E5C45"/>
    <w:rsid w:val="009E5DC0"/>
    <w:rsid w:val="009E5DD9"/>
    <w:rsid w:val="009E6B51"/>
    <w:rsid w:val="009E74F9"/>
    <w:rsid w:val="009E7ABF"/>
    <w:rsid w:val="009E7F27"/>
    <w:rsid w:val="009F078C"/>
    <w:rsid w:val="009F0E87"/>
    <w:rsid w:val="009F1390"/>
    <w:rsid w:val="009F13BE"/>
    <w:rsid w:val="009F163C"/>
    <w:rsid w:val="009F193A"/>
    <w:rsid w:val="009F19A8"/>
    <w:rsid w:val="009F22B1"/>
    <w:rsid w:val="009F246E"/>
    <w:rsid w:val="009F24A7"/>
    <w:rsid w:val="009F2CE8"/>
    <w:rsid w:val="009F3716"/>
    <w:rsid w:val="009F3A8F"/>
    <w:rsid w:val="009F3C64"/>
    <w:rsid w:val="009F3D36"/>
    <w:rsid w:val="009F4531"/>
    <w:rsid w:val="009F4559"/>
    <w:rsid w:val="009F46C3"/>
    <w:rsid w:val="009F5B7E"/>
    <w:rsid w:val="009F6250"/>
    <w:rsid w:val="009F65B9"/>
    <w:rsid w:val="009F67EC"/>
    <w:rsid w:val="009F6EBF"/>
    <w:rsid w:val="009F6FF1"/>
    <w:rsid w:val="009F73A5"/>
    <w:rsid w:val="00A017CB"/>
    <w:rsid w:val="00A017FE"/>
    <w:rsid w:val="00A019AC"/>
    <w:rsid w:val="00A01DBC"/>
    <w:rsid w:val="00A01E89"/>
    <w:rsid w:val="00A0204A"/>
    <w:rsid w:val="00A0258D"/>
    <w:rsid w:val="00A025AA"/>
    <w:rsid w:val="00A0262B"/>
    <w:rsid w:val="00A027C8"/>
    <w:rsid w:val="00A02F1B"/>
    <w:rsid w:val="00A03F83"/>
    <w:rsid w:val="00A0402E"/>
    <w:rsid w:val="00A04116"/>
    <w:rsid w:val="00A04C25"/>
    <w:rsid w:val="00A04CC4"/>
    <w:rsid w:val="00A04EF0"/>
    <w:rsid w:val="00A04FE3"/>
    <w:rsid w:val="00A07340"/>
    <w:rsid w:val="00A07569"/>
    <w:rsid w:val="00A077BC"/>
    <w:rsid w:val="00A078F9"/>
    <w:rsid w:val="00A07AB4"/>
    <w:rsid w:val="00A07F3F"/>
    <w:rsid w:val="00A105E9"/>
    <w:rsid w:val="00A10B4D"/>
    <w:rsid w:val="00A10C16"/>
    <w:rsid w:val="00A11F52"/>
    <w:rsid w:val="00A122E2"/>
    <w:rsid w:val="00A12316"/>
    <w:rsid w:val="00A12367"/>
    <w:rsid w:val="00A123BE"/>
    <w:rsid w:val="00A1283F"/>
    <w:rsid w:val="00A12906"/>
    <w:rsid w:val="00A12946"/>
    <w:rsid w:val="00A13641"/>
    <w:rsid w:val="00A13A59"/>
    <w:rsid w:val="00A13D24"/>
    <w:rsid w:val="00A1416F"/>
    <w:rsid w:val="00A15724"/>
    <w:rsid w:val="00A15AF2"/>
    <w:rsid w:val="00A15B8E"/>
    <w:rsid w:val="00A165F6"/>
    <w:rsid w:val="00A16A5E"/>
    <w:rsid w:val="00A16EFC"/>
    <w:rsid w:val="00A1730A"/>
    <w:rsid w:val="00A17487"/>
    <w:rsid w:val="00A17673"/>
    <w:rsid w:val="00A1774C"/>
    <w:rsid w:val="00A17B2E"/>
    <w:rsid w:val="00A20503"/>
    <w:rsid w:val="00A20605"/>
    <w:rsid w:val="00A208AA"/>
    <w:rsid w:val="00A209EB"/>
    <w:rsid w:val="00A20A5F"/>
    <w:rsid w:val="00A20C79"/>
    <w:rsid w:val="00A21B47"/>
    <w:rsid w:val="00A21E3B"/>
    <w:rsid w:val="00A22041"/>
    <w:rsid w:val="00A220F6"/>
    <w:rsid w:val="00A23097"/>
    <w:rsid w:val="00A23F0E"/>
    <w:rsid w:val="00A242E9"/>
    <w:rsid w:val="00A24E3C"/>
    <w:rsid w:val="00A25511"/>
    <w:rsid w:val="00A25A12"/>
    <w:rsid w:val="00A2619E"/>
    <w:rsid w:val="00A26666"/>
    <w:rsid w:val="00A26F0A"/>
    <w:rsid w:val="00A272A5"/>
    <w:rsid w:val="00A274C1"/>
    <w:rsid w:val="00A30423"/>
    <w:rsid w:val="00A30740"/>
    <w:rsid w:val="00A30B0F"/>
    <w:rsid w:val="00A30D68"/>
    <w:rsid w:val="00A30FDB"/>
    <w:rsid w:val="00A3151B"/>
    <w:rsid w:val="00A31621"/>
    <w:rsid w:val="00A31842"/>
    <w:rsid w:val="00A31AFD"/>
    <w:rsid w:val="00A32470"/>
    <w:rsid w:val="00A328D9"/>
    <w:rsid w:val="00A32D85"/>
    <w:rsid w:val="00A32F44"/>
    <w:rsid w:val="00A3313E"/>
    <w:rsid w:val="00A33CD9"/>
    <w:rsid w:val="00A347A3"/>
    <w:rsid w:val="00A34B8E"/>
    <w:rsid w:val="00A35F07"/>
    <w:rsid w:val="00A3612F"/>
    <w:rsid w:val="00A361A7"/>
    <w:rsid w:val="00A36248"/>
    <w:rsid w:val="00A3632B"/>
    <w:rsid w:val="00A367A4"/>
    <w:rsid w:val="00A36809"/>
    <w:rsid w:val="00A36933"/>
    <w:rsid w:val="00A36B32"/>
    <w:rsid w:val="00A36C46"/>
    <w:rsid w:val="00A36C6A"/>
    <w:rsid w:val="00A37095"/>
    <w:rsid w:val="00A404CE"/>
    <w:rsid w:val="00A40574"/>
    <w:rsid w:val="00A40B4B"/>
    <w:rsid w:val="00A40C80"/>
    <w:rsid w:val="00A410BD"/>
    <w:rsid w:val="00A4124D"/>
    <w:rsid w:val="00A41421"/>
    <w:rsid w:val="00A41BBC"/>
    <w:rsid w:val="00A41C14"/>
    <w:rsid w:val="00A42216"/>
    <w:rsid w:val="00A4289C"/>
    <w:rsid w:val="00A43ED4"/>
    <w:rsid w:val="00A43FE9"/>
    <w:rsid w:val="00A4439F"/>
    <w:rsid w:val="00A44DE0"/>
    <w:rsid w:val="00A45166"/>
    <w:rsid w:val="00A45C0F"/>
    <w:rsid w:val="00A46EFC"/>
    <w:rsid w:val="00A4715E"/>
    <w:rsid w:val="00A47297"/>
    <w:rsid w:val="00A476CB"/>
    <w:rsid w:val="00A47722"/>
    <w:rsid w:val="00A479EF"/>
    <w:rsid w:val="00A47AB0"/>
    <w:rsid w:val="00A47D46"/>
    <w:rsid w:val="00A50368"/>
    <w:rsid w:val="00A50684"/>
    <w:rsid w:val="00A50808"/>
    <w:rsid w:val="00A50971"/>
    <w:rsid w:val="00A50C08"/>
    <w:rsid w:val="00A50F7F"/>
    <w:rsid w:val="00A516BF"/>
    <w:rsid w:val="00A51B62"/>
    <w:rsid w:val="00A51EA4"/>
    <w:rsid w:val="00A5215D"/>
    <w:rsid w:val="00A52A13"/>
    <w:rsid w:val="00A52BAA"/>
    <w:rsid w:val="00A52C4E"/>
    <w:rsid w:val="00A52EE3"/>
    <w:rsid w:val="00A53351"/>
    <w:rsid w:val="00A53C28"/>
    <w:rsid w:val="00A53D3B"/>
    <w:rsid w:val="00A54058"/>
    <w:rsid w:val="00A540E9"/>
    <w:rsid w:val="00A542C7"/>
    <w:rsid w:val="00A54425"/>
    <w:rsid w:val="00A54B2C"/>
    <w:rsid w:val="00A54FA0"/>
    <w:rsid w:val="00A55854"/>
    <w:rsid w:val="00A56C02"/>
    <w:rsid w:val="00A56F3E"/>
    <w:rsid w:val="00A57570"/>
    <w:rsid w:val="00A57F00"/>
    <w:rsid w:val="00A603B6"/>
    <w:rsid w:val="00A60846"/>
    <w:rsid w:val="00A608D4"/>
    <w:rsid w:val="00A608F0"/>
    <w:rsid w:val="00A61582"/>
    <w:rsid w:val="00A61991"/>
    <w:rsid w:val="00A61B6D"/>
    <w:rsid w:val="00A61CDF"/>
    <w:rsid w:val="00A61E88"/>
    <w:rsid w:val="00A62CF4"/>
    <w:rsid w:val="00A6371B"/>
    <w:rsid w:val="00A645CC"/>
    <w:rsid w:val="00A64AF2"/>
    <w:rsid w:val="00A65BAC"/>
    <w:rsid w:val="00A65C00"/>
    <w:rsid w:val="00A66755"/>
    <w:rsid w:val="00A66A08"/>
    <w:rsid w:val="00A66AA0"/>
    <w:rsid w:val="00A674A2"/>
    <w:rsid w:val="00A679D6"/>
    <w:rsid w:val="00A67AAE"/>
    <w:rsid w:val="00A7034A"/>
    <w:rsid w:val="00A703A6"/>
    <w:rsid w:val="00A708DE"/>
    <w:rsid w:val="00A70E5D"/>
    <w:rsid w:val="00A7221F"/>
    <w:rsid w:val="00A72423"/>
    <w:rsid w:val="00A72784"/>
    <w:rsid w:val="00A727D7"/>
    <w:rsid w:val="00A7296F"/>
    <w:rsid w:val="00A7333F"/>
    <w:rsid w:val="00A73573"/>
    <w:rsid w:val="00A73585"/>
    <w:rsid w:val="00A737A4"/>
    <w:rsid w:val="00A738F1"/>
    <w:rsid w:val="00A73BC8"/>
    <w:rsid w:val="00A73C4F"/>
    <w:rsid w:val="00A74512"/>
    <w:rsid w:val="00A74F35"/>
    <w:rsid w:val="00A7548A"/>
    <w:rsid w:val="00A755E3"/>
    <w:rsid w:val="00A75752"/>
    <w:rsid w:val="00A7576A"/>
    <w:rsid w:val="00A75A44"/>
    <w:rsid w:val="00A75D2D"/>
    <w:rsid w:val="00A7652F"/>
    <w:rsid w:val="00A76BA3"/>
    <w:rsid w:val="00A76CD5"/>
    <w:rsid w:val="00A76D81"/>
    <w:rsid w:val="00A76DBB"/>
    <w:rsid w:val="00A77010"/>
    <w:rsid w:val="00A773C0"/>
    <w:rsid w:val="00A776A6"/>
    <w:rsid w:val="00A77926"/>
    <w:rsid w:val="00A7795F"/>
    <w:rsid w:val="00A77B8B"/>
    <w:rsid w:val="00A77E4A"/>
    <w:rsid w:val="00A77EAB"/>
    <w:rsid w:val="00A80D4C"/>
    <w:rsid w:val="00A8162D"/>
    <w:rsid w:val="00A8184C"/>
    <w:rsid w:val="00A826FA"/>
    <w:rsid w:val="00A851E2"/>
    <w:rsid w:val="00A85805"/>
    <w:rsid w:val="00A85902"/>
    <w:rsid w:val="00A861F9"/>
    <w:rsid w:val="00A867BA"/>
    <w:rsid w:val="00A86BB1"/>
    <w:rsid w:val="00A86D1D"/>
    <w:rsid w:val="00A8791E"/>
    <w:rsid w:val="00A87ADA"/>
    <w:rsid w:val="00A87B0E"/>
    <w:rsid w:val="00A87F26"/>
    <w:rsid w:val="00A90102"/>
    <w:rsid w:val="00A9023A"/>
    <w:rsid w:val="00A90436"/>
    <w:rsid w:val="00A90771"/>
    <w:rsid w:val="00A91643"/>
    <w:rsid w:val="00A9182C"/>
    <w:rsid w:val="00A91A75"/>
    <w:rsid w:val="00A91F4E"/>
    <w:rsid w:val="00A92401"/>
    <w:rsid w:val="00A9277B"/>
    <w:rsid w:val="00A928B6"/>
    <w:rsid w:val="00A92992"/>
    <w:rsid w:val="00A9305C"/>
    <w:rsid w:val="00A938C5"/>
    <w:rsid w:val="00A94284"/>
    <w:rsid w:val="00A949F5"/>
    <w:rsid w:val="00A94BF4"/>
    <w:rsid w:val="00A94F71"/>
    <w:rsid w:val="00A950F7"/>
    <w:rsid w:val="00A95802"/>
    <w:rsid w:val="00A95E10"/>
    <w:rsid w:val="00A95ED3"/>
    <w:rsid w:val="00A9662C"/>
    <w:rsid w:val="00A96984"/>
    <w:rsid w:val="00A976D0"/>
    <w:rsid w:val="00A97902"/>
    <w:rsid w:val="00A9790F"/>
    <w:rsid w:val="00AA05FE"/>
    <w:rsid w:val="00AA0759"/>
    <w:rsid w:val="00AA08B1"/>
    <w:rsid w:val="00AA11DC"/>
    <w:rsid w:val="00AA26B4"/>
    <w:rsid w:val="00AA2D4D"/>
    <w:rsid w:val="00AA2EBD"/>
    <w:rsid w:val="00AA2FA3"/>
    <w:rsid w:val="00AA37E9"/>
    <w:rsid w:val="00AA3BA7"/>
    <w:rsid w:val="00AA3BD9"/>
    <w:rsid w:val="00AA4372"/>
    <w:rsid w:val="00AA47F1"/>
    <w:rsid w:val="00AA4AC1"/>
    <w:rsid w:val="00AA510D"/>
    <w:rsid w:val="00AA59E9"/>
    <w:rsid w:val="00AA5B40"/>
    <w:rsid w:val="00AA658B"/>
    <w:rsid w:val="00AA6F45"/>
    <w:rsid w:val="00AA772C"/>
    <w:rsid w:val="00AB0309"/>
    <w:rsid w:val="00AB0414"/>
    <w:rsid w:val="00AB0865"/>
    <w:rsid w:val="00AB0E19"/>
    <w:rsid w:val="00AB1087"/>
    <w:rsid w:val="00AB11A5"/>
    <w:rsid w:val="00AB1376"/>
    <w:rsid w:val="00AB1DF4"/>
    <w:rsid w:val="00AB24A9"/>
    <w:rsid w:val="00AB2D65"/>
    <w:rsid w:val="00AB2DA6"/>
    <w:rsid w:val="00AB32E1"/>
    <w:rsid w:val="00AB4586"/>
    <w:rsid w:val="00AB4952"/>
    <w:rsid w:val="00AB4A97"/>
    <w:rsid w:val="00AB4B28"/>
    <w:rsid w:val="00AB50B1"/>
    <w:rsid w:val="00AB528F"/>
    <w:rsid w:val="00AB6540"/>
    <w:rsid w:val="00AB7849"/>
    <w:rsid w:val="00AB7F29"/>
    <w:rsid w:val="00AC090C"/>
    <w:rsid w:val="00AC0CF3"/>
    <w:rsid w:val="00AC1D0A"/>
    <w:rsid w:val="00AC1DAF"/>
    <w:rsid w:val="00AC2FDE"/>
    <w:rsid w:val="00AC31EC"/>
    <w:rsid w:val="00AC35F3"/>
    <w:rsid w:val="00AC3857"/>
    <w:rsid w:val="00AC385E"/>
    <w:rsid w:val="00AC4098"/>
    <w:rsid w:val="00AC4BDB"/>
    <w:rsid w:val="00AC4E05"/>
    <w:rsid w:val="00AC545F"/>
    <w:rsid w:val="00AC5950"/>
    <w:rsid w:val="00AC5DDD"/>
    <w:rsid w:val="00AC6029"/>
    <w:rsid w:val="00AC6273"/>
    <w:rsid w:val="00AC6A0F"/>
    <w:rsid w:val="00AC6B98"/>
    <w:rsid w:val="00AC7267"/>
    <w:rsid w:val="00AC7B9C"/>
    <w:rsid w:val="00AC7C2A"/>
    <w:rsid w:val="00AC7E4F"/>
    <w:rsid w:val="00AD0083"/>
    <w:rsid w:val="00AD0C6F"/>
    <w:rsid w:val="00AD18B6"/>
    <w:rsid w:val="00AD1F07"/>
    <w:rsid w:val="00AD3D42"/>
    <w:rsid w:val="00AD3E88"/>
    <w:rsid w:val="00AD3EBB"/>
    <w:rsid w:val="00AD4000"/>
    <w:rsid w:val="00AD4B3C"/>
    <w:rsid w:val="00AD4FC2"/>
    <w:rsid w:val="00AD5246"/>
    <w:rsid w:val="00AD5919"/>
    <w:rsid w:val="00AD5D91"/>
    <w:rsid w:val="00AD6A43"/>
    <w:rsid w:val="00AD6C58"/>
    <w:rsid w:val="00AD6ED0"/>
    <w:rsid w:val="00AD7419"/>
    <w:rsid w:val="00AD766F"/>
    <w:rsid w:val="00AE01B6"/>
    <w:rsid w:val="00AE053D"/>
    <w:rsid w:val="00AE0E0B"/>
    <w:rsid w:val="00AE18A7"/>
    <w:rsid w:val="00AE1A19"/>
    <w:rsid w:val="00AE1E99"/>
    <w:rsid w:val="00AE2084"/>
    <w:rsid w:val="00AE232F"/>
    <w:rsid w:val="00AE25CD"/>
    <w:rsid w:val="00AE2926"/>
    <w:rsid w:val="00AE47E1"/>
    <w:rsid w:val="00AE4A72"/>
    <w:rsid w:val="00AE4B52"/>
    <w:rsid w:val="00AE4D70"/>
    <w:rsid w:val="00AE52C1"/>
    <w:rsid w:val="00AE5567"/>
    <w:rsid w:val="00AE5572"/>
    <w:rsid w:val="00AE5C80"/>
    <w:rsid w:val="00AE5F64"/>
    <w:rsid w:val="00AE625C"/>
    <w:rsid w:val="00AE6614"/>
    <w:rsid w:val="00AE6DB6"/>
    <w:rsid w:val="00AE7090"/>
    <w:rsid w:val="00AF0813"/>
    <w:rsid w:val="00AF08AA"/>
    <w:rsid w:val="00AF1418"/>
    <w:rsid w:val="00AF1940"/>
    <w:rsid w:val="00AF20DB"/>
    <w:rsid w:val="00AF2258"/>
    <w:rsid w:val="00AF2ACE"/>
    <w:rsid w:val="00AF3A85"/>
    <w:rsid w:val="00AF3E35"/>
    <w:rsid w:val="00AF44E2"/>
    <w:rsid w:val="00AF4591"/>
    <w:rsid w:val="00AF46AD"/>
    <w:rsid w:val="00AF483F"/>
    <w:rsid w:val="00AF55EF"/>
    <w:rsid w:val="00AF697A"/>
    <w:rsid w:val="00AF6C18"/>
    <w:rsid w:val="00AF719A"/>
    <w:rsid w:val="00AF727B"/>
    <w:rsid w:val="00AF72E4"/>
    <w:rsid w:val="00AF738B"/>
    <w:rsid w:val="00AF762D"/>
    <w:rsid w:val="00AF78C1"/>
    <w:rsid w:val="00AF796A"/>
    <w:rsid w:val="00AF7DB2"/>
    <w:rsid w:val="00B0056A"/>
    <w:rsid w:val="00B00CD2"/>
    <w:rsid w:val="00B00F90"/>
    <w:rsid w:val="00B0117C"/>
    <w:rsid w:val="00B012BE"/>
    <w:rsid w:val="00B01A26"/>
    <w:rsid w:val="00B01B9B"/>
    <w:rsid w:val="00B02217"/>
    <w:rsid w:val="00B02290"/>
    <w:rsid w:val="00B02B99"/>
    <w:rsid w:val="00B02E2B"/>
    <w:rsid w:val="00B0371C"/>
    <w:rsid w:val="00B0412A"/>
    <w:rsid w:val="00B0415F"/>
    <w:rsid w:val="00B04580"/>
    <w:rsid w:val="00B04BAC"/>
    <w:rsid w:val="00B057E2"/>
    <w:rsid w:val="00B05829"/>
    <w:rsid w:val="00B059C1"/>
    <w:rsid w:val="00B05EC0"/>
    <w:rsid w:val="00B06010"/>
    <w:rsid w:val="00B06860"/>
    <w:rsid w:val="00B06DBD"/>
    <w:rsid w:val="00B073C4"/>
    <w:rsid w:val="00B077B4"/>
    <w:rsid w:val="00B101C0"/>
    <w:rsid w:val="00B102F8"/>
    <w:rsid w:val="00B10825"/>
    <w:rsid w:val="00B1091B"/>
    <w:rsid w:val="00B1094B"/>
    <w:rsid w:val="00B10B3D"/>
    <w:rsid w:val="00B11108"/>
    <w:rsid w:val="00B1114A"/>
    <w:rsid w:val="00B11267"/>
    <w:rsid w:val="00B11C50"/>
    <w:rsid w:val="00B11CC7"/>
    <w:rsid w:val="00B121EA"/>
    <w:rsid w:val="00B12430"/>
    <w:rsid w:val="00B12FDC"/>
    <w:rsid w:val="00B13429"/>
    <w:rsid w:val="00B13A36"/>
    <w:rsid w:val="00B13E78"/>
    <w:rsid w:val="00B13FA1"/>
    <w:rsid w:val="00B1412E"/>
    <w:rsid w:val="00B142A3"/>
    <w:rsid w:val="00B14457"/>
    <w:rsid w:val="00B144FD"/>
    <w:rsid w:val="00B14D13"/>
    <w:rsid w:val="00B1533B"/>
    <w:rsid w:val="00B169FC"/>
    <w:rsid w:val="00B16D09"/>
    <w:rsid w:val="00B17125"/>
    <w:rsid w:val="00B175D6"/>
    <w:rsid w:val="00B17B6B"/>
    <w:rsid w:val="00B2020F"/>
    <w:rsid w:val="00B208FA"/>
    <w:rsid w:val="00B21024"/>
    <w:rsid w:val="00B219DA"/>
    <w:rsid w:val="00B21CB3"/>
    <w:rsid w:val="00B21D89"/>
    <w:rsid w:val="00B22FBF"/>
    <w:rsid w:val="00B23A54"/>
    <w:rsid w:val="00B23FE4"/>
    <w:rsid w:val="00B24220"/>
    <w:rsid w:val="00B2426D"/>
    <w:rsid w:val="00B245CF"/>
    <w:rsid w:val="00B2545F"/>
    <w:rsid w:val="00B2548B"/>
    <w:rsid w:val="00B2650D"/>
    <w:rsid w:val="00B2683C"/>
    <w:rsid w:val="00B26840"/>
    <w:rsid w:val="00B26CF8"/>
    <w:rsid w:val="00B27D72"/>
    <w:rsid w:val="00B308AF"/>
    <w:rsid w:val="00B30AF7"/>
    <w:rsid w:val="00B30C33"/>
    <w:rsid w:val="00B30E59"/>
    <w:rsid w:val="00B30F38"/>
    <w:rsid w:val="00B31052"/>
    <w:rsid w:val="00B310F0"/>
    <w:rsid w:val="00B31740"/>
    <w:rsid w:val="00B31DC6"/>
    <w:rsid w:val="00B325D7"/>
    <w:rsid w:val="00B3305F"/>
    <w:rsid w:val="00B33319"/>
    <w:rsid w:val="00B33945"/>
    <w:rsid w:val="00B33EC0"/>
    <w:rsid w:val="00B34308"/>
    <w:rsid w:val="00B34402"/>
    <w:rsid w:val="00B34F1C"/>
    <w:rsid w:val="00B355D8"/>
    <w:rsid w:val="00B35643"/>
    <w:rsid w:val="00B369F0"/>
    <w:rsid w:val="00B372AE"/>
    <w:rsid w:val="00B40071"/>
    <w:rsid w:val="00B40374"/>
    <w:rsid w:val="00B405FD"/>
    <w:rsid w:val="00B4079A"/>
    <w:rsid w:val="00B4092B"/>
    <w:rsid w:val="00B40C6C"/>
    <w:rsid w:val="00B40F9B"/>
    <w:rsid w:val="00B40FAC"/>
    <w:rsid w:val="00B41133"/>
    <w:rsid w:val="00B415E7"/>
    <w:rsid w:val="00B41C3A"/>
    <w:rsid w:val="00B421E6"/>
    <w:rsid w:val="00B43120"/>
    <w:rsid w:val="00B43680"/>
    <w:rsid w:val="00B43B39"/>
    <w:rsid w:val="00B44443"/>
    <w:rsid w:val="00B44903"/>
    <w:rsid w:val="00B45724"/>
    <w:rsid w:val="00B45B8C"/>
    <w:rsid w:val="00B468FE"/>
    <w:rsid w:val="00B46AF0"/>
    <w:rsid w:val="00B46CB9"/>
    <w:rsid w:val="00B46DE3"/>
    <w:rsid w:val="00B47172"/>
    <w:rsid w:val="00B4718B"/>
    <w:rsid w:val="00B47316"/>
    <w:rsid w:val="00B47438"/>
    <w:rsid w:val="00B478C4"/>
    <w:rsid w:val="00B47AFA"/>
    <w:rsid w:val="00B500DB"/>
    <w:rsid w:val="00B509CE"/>
    <w:rsid w:val="00B51201"/>
    <w:rsid w:val="00B51298"/>
    <w:rsid w:val="00B51363"/>
    <w:rsid w:val="00B514E1"/>
    <w:rsid w:val="00B525CA"/>
    <w:rsid w:val="00B53889"/>
    <w:rsid w:val="00B53B17"/>
    <w:rsid w:val="00B53DFE"/>
    <w:rsid w:val="00B54071"/>
    <w:rsid w:val="00B54271"/>
    <w:rsid w:val="00B544D0"/>
    <w:rsid w:val="00B54568"/>
    <w:rsid w:val="00B54A2A"/>
    <w:rsid w:val="00B54B80"/>
    <w:rsid w:val="00B55B1F"/>
    <w:rsid w:val="00B560BB"/>
    <w:rsid w:val="00B569E8"/>
    <w:rsid w:val="00B56AB9"/>
    <w:rsid w:val="00B56D06"/>
    <w:rsid w:val="00B5799C"/>
    <w:rsid w:val="00B57E50"/>
    <w:rsid w:val="00B60203"/>
    <w:rsid w:val="00B60919"/>
    <w:rsid w:val="00B61462"/>
    <w:rsid w:val="00B619D6"/>
    <w:rsid w:val="00B61CC0"/>
    <w:rsid w:val="00B6249A"/>
    <w:rsid w:val="00B62EF5"/>
    <w:rsid w:val="00B633EF"/>
    <w:rsid w:val="00B63A6B"/>
    <w:rsid w:val="00B63AC1"/>
    <w:rsid w:val="00B641E2"/>
    <w:rsid w:val="00B64497"/>
    <w:rsid w:val="00B6474E"/>
    <w:rsid w:val="00B64AB3"/>
    <w:rsid w:val="00B64C05"/>
    <w:rsid w:val="00B65122"/>
    <w:rsid w:val="00B65C21"/>
    <w:rsid w:val="00B66F07"/>
    <w:rsid w:val="00B701D7"/>
    <w:rsid w:val="00B708C5"/>
    <w:rsid w:val="00B71645"/>
    <w:rsid w:val="00B72D82"/>
    <w:rsid w:val="00B72E10"/>
    <w:rsid w:val="00B735DB"/>
    <w:rsid w:val="00B737F3"/>
    <w:rsid w:val="00B739A3"/>
    <w:rsid w:val="00B73AB2"/>
    <w:rsid w:val="00B74334"/>
    <w:rsid w:val="00B748C7"/>
    <w:rsid w:val="00B74CBA"/>
    <w:rsid w:val="00B74CC6"/>
    <w:rsid w:val="00B74DC4"/>
    <w:rsid w:val="00B75B65"/>
    <w:rsid w:val="00B761F6"/>
    <w:rsid w:val="00B76303"/>
    <w:rsid w:val="00B76F4E"/>
    <w:rsid w:val="00B77B1E"/>
    <w:rsid w:val="00B77DBA"/>
    <w:rsid w:val="00B800E8"/>
    <w:rsid w:val="00B8049F"/>
    <w:rsid w:val="00B804C1"/>
    <w:rsid w:val="00B81743"/>
    <w:rsid w:val="00B81FED"/>
    <w:rsid w:val="00B82A4C"/>
    <w:rsid w:val="00B82FC7"/>
    <w:rsid w:val="00B8328D"/>
    <w:rsid w:val="00B836D4"/>
    <w:rsid w:val="00B83A94"/>
    <w:rsid w:val="00B83AEF"/>
    <w:rsid w:val="00B83F48"/>
    <w:rsid w:val="00B84755"/>
    <w:rsid w:val="00B847F2"/>
    <w:rsid w:val="00B84DEC"/>
    <w:rsid w:val="00B8566E"/>
    <w:rsid w:val="00B8592F"/>
    <w:rsid w:val="00B85AA2"/>
    <w:rsid w:val="00B85EF7"/>
    <w:rsid w:val="00B85F6A"/>
    <w:rsid w:val="00B86404"/>
    <w:rsid w:val="00B869FE"/>
    <w:rsid w:val="00B86DAB"/>
    <w:rsid w:val="00B86F64"/>
    <w:rsid w:val="00B86F8F"/>
    <w:rsid w:val="00B87382"/>
    <w:rsid w:val="00B87574"/>
    <w:rsid w:val="00B8780E"/>
    <w:rsid w:val="00B87AA1"/>
    <w:rsid w:val="00B902D1"/>
    <w:rsid w:val="00B9053A"/>
    <w:rsid w:val="00B90A57"/>
    <w:rsid w:val="00B90EDA"/>
    <w:rsid w:val="00B911C2"/>
    <w:rsid w:val="00B91BCD"/>
    <w:rsid w:val="00B91F2F"/>
    <w:rsid w:val="00B92363"/>
    <w:rsid w:val="00B92A08"/>
    <w:rsid w:val="00B9321E"/>
    <w:rsid w:val="00B9371F"/>
    <w:rsid w:val="00B9379A"/>
    <w:rsid w:val="00B93906"/>
    <w:rsid w:val="00B93C97"/>
    <w:rsid w:val="00B93EF7"/>
    <w:rsid w:val="00B9458D"/>
    <w:rsid w:val="00B94590"/>
    <w:rsid w:val="00B94A55"/>
    <w:rsid w:val="00B94F08"/>
    <w:rsid w:val="00B95384"/>
    <w:rsid w:val="00B958B1"/>
    <w:rsid w:val="00B95E12"/>
    <w:rsid w:val="00B96107"/>
    <w:rsid w:val="00B96196"/>
    <w:rsid w:val="00B96393"/>
    <w:rsid w:val="00B9674B"/>
    <w:rsid w:val="00B96CF4"/>
    <w:rsid w:val="00BA03A2"/>
    <w:rsid w:val="00BA0781"/>
    <w:rsid w:val="00BA14C3"/>
    <w:rsid w:val="00BA1599"/>
    <w:rsid w:val="00BA17AD"/>
    <w:rsid w:val="00BA17D8"/>
    <w:rsid w:val="00BA1AF7"/>
    <w:rsid w:val="00BA1BA6"/>
    <w:rsid w:val="00BA1CDA"/>
    <w:rsid w:val="00BA1EC3"/>
    <w:rsid w:val="00BA2223"/>
    <w:rsid w:val="00BA273D"/>
    <w:rsid w:val="00BA2991"/>
    <w:rsid w:val="00BA2F43"/>
    <w:rsid w:val="00BA2FE5"/>
    <w:rsid w:val="00BA3BFA"/>
    <w:rsid w:val="00BA442F"/>
    <w:rsid w:val="00BA44CE"/>
    <w:rsid w:val="00BA44D1"/>
    <w:rsid w:val="00BA45CA"/>
    <w:rsid w:val="00BA4919"/>
    <w:rsid w:val="00BA4AA7"/>
    <w:rsid w:val="00BA4C29"/>
    <w:rsid w:val="00BA6734"/>
    <w:rsid w:val="00BA6A55"/>
    <w:rsid w:val="00BA7412"/>
    <w:rsid w:val="00BA7680"/>
    <w:rsid w:val="00BA78B6"/>
    <w:rsid w:val="00BA7C75"/>
    <w:rsid w:val="00BB05AC"/>
    <w:rsid w:val="00BB0A5D"/>
    <w:rsid w:val="00BB0C4C"/>
    <w:rsid w:val="00BB1210"/>
    <w:rsid w:val="00BB169B"/>
    <w:rsid w:val="00BB25D5"/>
    <w:rsid w:val="00BB2D08"/>
    <w:rsid w:val="00BB2FCC"/>
    <w:rsid w:val="00BB4489"/>
    <w:rsid w:val="00BB46AA"/>
    <w:rsid w:val="00BB49D3"/>
    <w:rsid w:val="00BB4B73"/>
    <w:rsid w:val="00BB4CFA"/>
    <w:rsid w:val="00BB520B"/>
    <w:rsid w:val="00BB5581"/>
    <w:rsid w:val="00BB5A62"/>
    <w:rsid w:val="00BB63D8"/>
    <w:rsid w:val="00BB7C0E"/>
    <w:rsid w:val="00BC3404"/>
    <w:rsid w:val="00BC3954"/>
    <w:rsid w:val="00BC40CA"/>
    <w:rsid w:val="00BC4394"/>
    <w:rsid w:val="00BC47E2"/>
    <w:rsid w:val="00BC4A1F"/>
    <w:rsid w:val="00BC50D7"/>
    <w:rsid w:val="00BC589C"/>
    <w:rsid w:val="00BC6048"/>
    <w:rsid w:val="00BC6579"/>
    <w:rsid w:val="00BC6919"/>
    <w:rsid w:val="00BC7ADC"/>
    <w:rsid w:val="00BC7AF4"/>
    <w:rsid w:val="00BC7B80"/>
    <w:rsid w:val="00BD0204"/>
    <w:rsid w:val="00BD09FF"/>
    <w:rsid w:val="00BD0C28"/>
    <w:rsid w:val="00BD14A0"/>
    <w:rsid w:val="00BD17A8"/>
    <w:rsid w:val="00BD1A4F"/>
    <w:rsid w:val="00BD2742"/>
    <w:rsid w:val="00BD2754"/>
    <w:rsid w:val="00BD2845"/>
    <w:rsid w:val="00BD2B1C"/>
    <w:rsid w:val="00BD2B5E"/>
    <w:rsid w:val="00BD2E49"/>
    <w:rsid w:val="00BD32C6"/>
    <w:rsid w:val="00BD34A6"/>
    <w:rsid w:val="00BD34E5"/>
    <w:rsid w:val="00BD402D"/>
    <w:rsid w:val="00BD4318"/>
    <w:rsid w:val="00BD4677"/>
    <w:rsid w:val="00BD619D"/>
    <w:rsid w:val="00BD6528"/>
    <w:rsid w:val="00BD6BBA"/>
    <w:rsid w:val="00BD6F7F"/>
    <w:rsid w:val="00BD6FF3"/>
    <w:rsid w:val="00BD72DB"/>
    <w:rsid w:val="00BD76E4"/>
    <w:rsid w:val="00BD7BD4"/>
    <w:rsid w:val="00BD7D54"/>
    <w:rsid w:val="00BE0065"/>
    <w:rsid w:val="00BE14C1"/>
    <w:rsid w:val="00BE16A2"/>
    <w:rsid w:val="00BE187A"/>
    <w:rsid w:val="00BE1A14"/>
    <w:rsid w:val="00BE1BFD"/>
    <w:rsid w:val="00BE1CC5"/>
    <w:rsid w:val="00BE1F3D"/>
    <w:rsid w:val="00BE2740"/>
    <w:rsid w:val="00BE30C5"/>
    <w:rsid w:val="00BE32C2"/>
    <w:rsid w:val="00BE3C4A"/>
    <w:rsid w:val="00BE48B8"/>
    <w:rsid w:val="00BE4CE8"/>
    <w:rsid w:val="00BE51D1"/>
    <w:rsid w:val="00BE5D7D"/>
    <w:rsid w:val="00BE5E52"/>
    <w:rsid w:val="00BE611E"/>
    <w:rsid w:val="00BE64FE"/>
    <w:rsid w:val="00BE6D66"/>
    <w:rsid w:val="00BE6EEA"/>
    <w:rsid w:val="00BE72E6"/>
    <w:rsid w:val="00BE7874"/>
    <w:rsid w:val="00BE799D"/>
    <w:rsid w:val="00BE7A2A"/>
    <w:rsid w:val="00BE7BB1"/>
    <w:rsid w:val="00BF0352"/>
    <w:rsid w:val="00BF0FB6"/>
    <w:rsid w:val="00BF1124"/>
    <w:rsid w:val="00BF14A4"/>
    <w:rsid w:val="00BF18AD"/>
    <w:rsid w:val="00BF19DC"/>
    <w:rsid w:val="00BF1ED7"/>
    <w:rsid w:val="00BF2037"/>
    <w:rsid w:val="00BF224A"/>
    <w:rsid w:val="00BF386D"/>
    <w:rsid w:val="00BF41D1"/>
    <w:rsid w:val="00BF433E"/>
    <w:rsid w:val="00BF4A05"/>
    <w:rsid w:val="00BF4B69"/>
    <w:rsid w:val="00BF5141"/>
    <w:rsid w:val="00BF5885"/>
    <w:rsid w:val="00BF62AE"/>
    <w:rsid w:val="00BF663F"/>
    <w:rsid w:val="00BF6928"/>
    <w:rsid w:val="00BF763B"/>
    <w:rsid w:val="00BF7CDD"/>
    <w:rsid w:val="00C00B0C"/>
    <w:rsid w:val="00C015BE"/>
    <w:rsid w:val="00C0163B"/>
    <w:rsid w:val="00C019B7"/>
    <w:rsid w:val="00C022A9"/>
    <w:rsid w:val="00C02E36"/>
    <w:rsid w:val="00C03504"/>
    <w:rsid w:val="00C039D7"/>
    <w:rsid w:val="00C03BCC"/>
    <w:rsid w:val="00C043B9"/>
    <w:rsid w:val="00C04CAE"/>
    <w:rsid w:val="00C0534D"/>
    <w:rsid w:val="00C05453"/>
    <w:rsid w:val="00C05656"/>
    <w:rsid w:val="00C065C1"/>
    <w:rsid w:val="00C06C86"/>
    <w:rsid w:val="00C07557"/>
    <w:rsid w:val="00C078A6"/>
    <w:rsid w:val="00C079A7"/>
    <w:rsid w:val="00C07D36"/>
    <w:rsid w:val="00C10062"/>
    <w:rsid w:val="00C10559"/>
    <w:rsid w:val="00C108A9"/>
    <w:rsid w:val="00C10FCF"/>
    <w:rsid w:val="00C110F6"/>
    <w:rsid w:val="00C11C01"/>
    <w:rsid w:val="00C11F3B"/>
    <w:rsid w:val="00C122EC"/>
    <w:rsid w:val="00C124FB"/>
    <w:rsid w:val="00C12C7C"/>
    <w:rsid w:val="00C13296"/>
    <w:rsid w:val="00C13713"/>
    <w:rsid w:val="00C13A20"/>
    <w:rsid w:val="00C14516"/>
    <w:rsid w:val="00C14596"/>
    <w:rsid w:val="00C1539D"/>
    <w:rsid w:val="00C15476"/>
    <w:rsid w:val="00C1580C"/>
    <w:rsid w:val="00C158A4"/>
    <w:rsid w:val="00C15B55"/>
    <w:rsid w:val="00C16627"/>
    <w:rsid w:val="00C16F46"/>
    <w:rsid w:val="00C1737E"/>
    <w:rsid w:val="00C17C26"/>
    <w:rsid w:val="00C20429"/>
    <w:rsid w:val="00C2079E"/>
    <w:rsid w:val="00C20B08"/>
    <w:rsid w:val="00C20BB4"/>
    <w:rsid w:val="00C20D7F"/>
    <w:rsid w:val="00C20E35"/>
    <w:rsid w:val="00C20E91"/>
    <w:rsid w:val="00C219DC"/>
    <w:rsid w:val="00C21D10"/>
    <w:rsid w:val="00C21E4F"/>
    <w:rsid w:val="00C229B2"/>
    <w:rsid w:val="00C23187"/>
    <w:rsid w:val="00C23244"/>
    <w:rsid w:val="00C23284"/>
    <w:rsid w:val="00C2356F"/>
    <w:rsid w:val="00C23A45"/>
    <w:rsid w:val="00C23A80"/>
    <w:rsid w:val="00C23CB0"/>
    <w:rsid w:val="00C23D9A"/>
    <w:rsid w:val="00C24079"/>
    <w:rsid w:val="00C24384"/>
    <w:rsid w:val="00C2477D"/>
    <w:rsid w:val="00C254DD"/>
    <w:rsid w:val="00C256D0"/>
    <w:rsid w:val="00C25B4A"/>
    <w:rsid w:val="00C25CA2"/>
    <w:rsid w:val="00C260B6"/>
    <w:rsid w:val="00C26C44"/>
    <w:rsid w:val="00C26F77"/>
    <w:rsid w:val="00C270F0"/>
    <w:rsid w:val="00C273CD"/>
    <w:rsid w:val="00C27B48"/>
    <w:rsid w:val="00C27D17"/>
    <w:rsid w:val="00C30208"/>
    <w:rsid w:val="00C30281"/>
    <w:rsid w:val="00C30ADF"/>
    <w:rsid w:val="00C31368"/>
    <w:rsid w:val="00C31E15"/>
    <w:rsid w:val="00C3200D"/>
    <w:rsid w:val="00C3241D"/>
    <w:rsid w:val="00C32480"/>
    <w:rsid w:val="00C329E3"/>
    <w:rsid w:val="00C32C02"/>
    <w:rsid w:val="00C32F14"/>
    <w:rsid w:val="00C32FDB"/>
    <w:rsid w:val="00C3333C"/>
    <w:rsid w:val="00C33A90"/>
    <w:rsid w:val="00C34BB9"/>
    <w:rsid w:val="00C34C35"/>
    <w:rsid w:val="00C34F40"/>
    <w:rsid w:val="00C3585D"/>
    <w:rsid w:val="00C36D1F"/>
    <w:rsid w:val="00C36FFC"/>
    <w:rsid w:val="00C372BF"/>
    <w:rsid w:val="00C37F0D"/>
    <w:rsid w:val="00C37F13"/>
    <w:rsid w:val="00C40C1C"/>
    <w:rsid w:val="00C412AF"/>
    <w:rsid w:val="00C41992"/>
    <w:rsid w:val="00C4204B"/>
    <w:rsid w:val="00C42127"/>
    <w:rsid w:val="00C428C5"/>
    <w:rsid w:val="00C42D13"/>
    <w:rsid w:val="00C43D72"/>
    <w:rsid w:val="00C443BB"/>
    <w:rsid w:val="00C443C3"/>
    <w:rsid w:val="00C443E7"/>
    <w:rsid w:val="00C44490"/>
    <w:rsid w:val="00C448C7"/>
    <w:rsid w:val="00C457F9"/>
    <w:rsid w:val="00C45834"/>
    <w:rsid w:val="00C463B8"/>
    <w:rsid w:val="00C4662A"/>
    <w:rsid w:val="00C46C0A"/>
    <w:rsid w:val="00C46D55"/>
    <w:rsid w:val="00C46EC6"/>
    <w:rsid w:val="00C47AE9"/>
    <w:rsid w:val="00C50233"/>
    <w:rsid w:val="00C505AE"/>
    <w:rsid w:val="00C5081A"/>
    <w:rsid w:val="00C5101E"/>
    <w:rsid w:val="00C510C4"/>
    <w:rsid w:val="00C51644"/>
    <w:rsid w:val="00C521E4"/>
    <w:rsid w:val="00C522A4"/>
    <w:rsid w:val="00C523B6"/>
    <w:rsid w:val="00C530B8"/>
    <w:rsid w:val="00C53197"/>
    <w:rsid w:val="00C533FA"/>
    <w:rsid w:val="00C53519"/>
    <w:rsid w:val="00C535B4"/>
    <w:rsid w:val="00C538EB"/>
    <w:rsid w:val="00C53E72"/>
    <w:rsid w:val="00C5423C"/>
    <w:rsid w:val="00C548F5"/>
    <w:rsid w:val="00C54EA8"/>
    <w:rsid w:val="00C54FAD"/>
    <w:rsid w:val="00C55047"/>
    <w:rsid w:val="00C55214"/>
    <w:rsid w:val="00C556DA"/>
    <w:rsid w:val="00C557AE"/>
    <w:rsid w:val="00C558F9"/>
    <w:rsid w:val="00C5590D"/>
    <w:rsid w:val="00C55B51"/>
    <w:rsid w:val="00C55D9C"/>
    <w:rsid w:val="00C561A6"/>
    <w:rsid w:val="00C56269"/>
    <w:rsid w:val="00C5644E"/>
    <w:rsid w:val="00C56653"/>
    <w:rsid w:val="00C56E88"/>
    <w:rsid w:val="00C57398"/>
    <w:rsid w:val="00C57C3A"/>
    <w:rsid w:val="00C60358"/>
    <w:rsid w:val="00C60993"/>
    <w:rsid w:val="00C609AF"/>
    <w:rsid w:val="00C60B27"/>
    <w:rsid w:val="00C60FBA"/>
    <w:rsid w:val="00C61A25"/>
    <w:rsid w:val="00C6236F"/>
    <w:rsid w:val="00C62494"/>
    <w:rsid w:val="00C63072"/>
    <w:rsid w:val="00C6367A"/>
    <w:rsid w:val="00C6398F"/>
    <w:rsid w:val="00C63CEE"/>
    <w:rsid w:val="00C64213"/>
    <w:rsid w:val="00C6438D"/>
    <w:rsid w:val="00C653EB"/>
    <w:rsid w:val="00C663E6"/>
    <w:rsid w:val="00C66825"/>
    <w:rsid w:val="00C66862"/>
    <w:rsid w:val="00C66F01"/>
    <w:rsid w:val="00C675B6"/>
    <w:rsid w:val="00C67722"/>
    <w:rsid w:val="00C70478"/>
    <w:rsid w:val="00C70938"/>
    <w:rsid w:val="00C70C8F"/>
    <w:rsid w:val="00C711A4"/>
    <w:rsid w:val="00C71A44"/>
    <w:rsid w:val="00C72505"/>
    <w:rsid w:val="00C72D5E"/>
    <w:rsid w:val="00C72FD5"/>
    <w:rsid w:val="00C73984"/>
    <w:rsid w:val="00C73B0A"/>
    <w:rsid w:val="00C73D82"/>
    <w:rsid w:val="00C750DF"/>
    <w:rsid w:val="00C75250"/>
    <w:rsid w:val="00C75516"/>
    <w:rsid w:val="00C7603B"/>
    <w:rsid w:val="00C76793"/>
    <w:rsid w:val="00C76AA1"/>
    <w:rsid w:val="00C771F1"/>
    <w:rsid w:val="00C7739A"/>
    <w:rsid w:val="00C77731"/>
    <w:rsid w:val="00C77A4B"/>
    <w:rsid w:val="00C80537"/>
    <w:rsid w:val="00C8073D"/>
    <w:rsid w:val="00C81D50"/>
    <w:rsid w:val="00C8367E"/>
    <w:rsid w:val="00C83AE9"/>
    <w:rsid w:val="00C83BD7"/>
    <w:rsid w:val="00C83BF2"/>
    <w:rsid w:val="00C83F29"/>
    <w:rsid w:val="00C83FF0"/>
    <w:rsid w:val="00C84610"/>
    <w:rsid w:val="00C846B5"/>
    <w:rsid w:val="00C8470B"/>
    <w:rsid w:val="00C84BB9"/>
    <w:rsid w:val="00C84F2A"/>
    <w:rsid w:val="00C857BE"/>
    <w:rsid w:val="00C858F8"/>
    <w:rsid w:val="00C861F4"/>
    <w:rsid w:val="00C86C09"/>
    <w:rsid w:val="00C879CC"/>
    <w:rsid w:val="00C87B29"/>
    <w:rsid w:val="00C9094D"/>
    <w:rsid w:val="00C90A60"/>
    <w:rsid w:val="00C90C5A"/>
    <w:rsid w:val="00C90EA1"/>
    <w:rsid w:val="00C90F26"/>
    <w:rsid w:val="00C91088"/>
    <w:rsid w:val="00C913BE"/>
    <w:rsid w:val="00C91773"/>
    <w:rsid w:val="00C919DB"/>
    <w:rsid w:val="00C91CA3"/>
    <w:rsid w:val="00C920AA"/>
    <w:rsid w:val="00C92156"/>
    <w:rsid w:val="00C933A8"/>
    <w:rsid w:val="00C939E9"/>
    <w:rsid w:val="00C93BD8"/>
    <w:rsid w:val="00C93E7C"/>
    <w:rsid w:val="00C93F69"/>
    <w:rsid w:val="00C942B5"/>
    <w:rsid w:val="00C94430"/>
    <w:rsid w:val="00C9446C"/>
    <w:rsid w:val="00C9466D"/>
    <w:rsid w:val="00C95893"/>
    <w:rsid w:val="00C95F25"/>
    <w:rsid w:val="00C966A7"/>
    <w:rsid w:val="00C96E5E"/>
    <w:rsid w:val="00C97B34"/>
    <w:rsid w:val="00C97C35"/>
    <w:rsid w:val="00C97C8B"/>
    <w:rsid w:val="00C97CA4"/>
    <w:rsid w:val="00CA0939"/>
    <w:rsid w:val="00CA0A45"/>
    <w:rsid w:val="00CA0D34"/>
    <w:rsid w:val="00CA1671"/>
    <w:rsid w:val="00CA1922"/>
    <w:rsid w:val="00CA1B05"/>
    <w:rsid w:val="00CA1F23"/>
    <w:rsid w:val="00CA207B"/>
    <w:rsid w:val="00CA2923"/>
    <w:rsid w:val="00CA2F9C"/>
    <w:rsid w:val="00CA3734"/>
    <w:rsid w:val="00CA3F0F"/>
    <w:rsid w:val="00CA4877"/>
    <w:rsid w:val="00CA4D40"/>
    <w:rsid w:val="00CA52A4"/>
    <w:rsid w:val="00CA5ADA"/>
    <w:rsid w:val="00CA5D8A"/>
    <w:rsid w:val="00CA5EBA"/>
    <w:rsid w:val="00CA6EEC"/>
    <w:rsid w:val="00CA7234"/>
    <w:rsid w:val="00CA751C"/>
    <w:rsid w:val="00CA79C5"/>
    <w:rsid w:val="00CA7B2B"/>
    <w:rsid w:val="00CA7DF0"/>
    <w:rsid w:val="00CB08E0"/>
    <w:rsid w:val="00CB2121"/>
    <w:rsid w:val="00CB22AF"/>
    <w:rsid w:val="00CB3335"/>
    <w:rsid w:val="00CB34D9"/>
    <w:rsid w:val="00CB3732"/>
    <w:rsid w:val="00CB422A"/>
    <w:rsid w:val="00CB44EE"/>
    <w:rsid w:val="00CB4678"/>
    <w:rsid w:val="00CB4682"/>
    <w:rsid w:val="00CB4C3B"/>
    <w:rsid w:val="00CB4E44"/>
    <w:rsid w:val="00CB54D4"/>
    <w:rsid w:val="00CB5B3D"/>
    <w:rsid w:val="00CB5BFC"/>
    <w:rsid w:val="00CB5F3C"/>
    <w:rsid w:val="00CB6740"/>
    <w:rsid w:val="00CB6EB8"/>
    <w:rsid w:val="00CB7538"/>
    <w:rsid w:val="00CB766F"/>
    <w:rsid w:val="00CC0076"/>
    <w:rsid w:val="00CC0183"/>
    <w:rsid w:val="00CC035E"/>
    <w:rsid w:val="00CC09B0"/>
    <w:rsid w:val="00CC0E02"/>
    <w:rsid w:val="00CC1758"/>
    <w:rsid w:val="00CC21EC"/>
    <w:rsid w:val="00CC22DA"/>
    <w:rsid w:val="00CC2444"/>
    <w:rsid w:val="00CC2934"/>
    <w:rsid w:val="00CC2E0B"/>
    <w:rsid w:val="00CC4385"/>
    <w:rsid w:val="00CC43E9"/>
    <w:rsid w:val="00CC4429"/>
    <w:rsid w:val="00CC4993"/>
    <w:rsid w:val="00CC49DF"/>
    <w:rsid w:val="00CC4C5B"/>
    <w:rsid w:val="00CC4D86"/>
    <w:rsid w:val="00CC586C"/>
    <w:rsid w:val="00CC683C"/>
    <w:rsid w:val="00CC6A9F"/>
    <w:rsid w:val="00CC727D"/>
    <w:rsid w:val="00CD053B"/>
    <w:rsid w:val="00CD1530"/>
    <w:rsid w:val="00CD1B04"/>
    <w:rsid w:val="00CD21AA"/>
    <w:rsid w:val="00CD2700"/>
    <w:rsid w:val="00CD2A69"/>
    <w:rsid w:val="00CD2BCB"/>
    <w:rsid w:val="00CD2D09"/>
    <w:rsid w:val="00CD3B7A"/>
    <w:rsid w:val="00CD4538"/>
    <w:rsid w:val="00CD466E"/>
    <w:rsid w:val="00CD4A33"/>
    <w:rsid w:val="00CD58CD"/>
    <w:rsid w:val="00CD58F6"/>
    <w:rsid w:val="00CD58FE"/>
    <w:rsid w:val="00CD73A8"/>
    <w:rsid w:val="00CD7CB2"/>
    <w:rsid w:val="00CE13CC"/>
    <w:rsid w:val="00CE14E2"/>
    <w:rsid w:val="00CE15C2"/>
    <w:rsid w:val="00CE1C0C"/>
    <w:rsid w:val="00CE1D2A"/>
    <w:rsid w:val="00CE2451"/>
    <w:rsid w:val="00CE24F8"/>
    <w:rsid w:val="00CE30BC"/>
    <w:rsid w:val="00CE30D1"/>
    <w:rsid w:val="00CE36F1"/>
    <w:rsid w:val="00CE3CA9"/>
    <w:rsid w:val="00CE455D"/>
    <w:rsid w:val="00CE46D2"/>
    <w:rsid w:val="00CE541C"/>
    <w:rsid w:val="00CE578E"/>
    <w:rsid w:val="00CE61EE"/>
    <w:rsid w:val="00CE6529"/>
    <w:rsid w:val="00CE66B8"/>
    <w:rsid w:val="00CE706D"/>
    <w:rsid w:val="00CE72FE"/>
    <w:rsid w:val="00CE753C"/>
    <w:rsid w:val="00CE7676"/>
    <w:rsid w:val="00CF0399"/>
    <w:rsid w:val="00CF04ED"/>
    <w:rsid w:val="00CF0513"/>
    <w:rsid w:val="00CF0E10"/>
    <w:rsid w:val="00CF1B33"/>
    <w:rsid w:val="00CF207B"/>
    <w:rsid w:val="00CF210D"/>
    <w:rsid w:val="00CF220B"/>
    <w:rsid w:val="00CF23B7"/>
    <w:rsid w:val="00CF2C5A"/>
    <w:rsid w:val="00CF32F9"/>
    <w:rsid w:val="00CF3622"/>
    <w:rsid w:val="00CF39B5"/>
    <w:rsid w:val="00CF3C2D"/>
    <w:rsid w:val="00CF48AC"/>
    <w:rsid w:val="00CF4EB0"/>
    <w:rsid w:val="00CF59FF"/>
    <w:rsid w:val="00CF62F7"/>
    <w:rsid w:val="00CF63AC"/>
    <w:rsid w:val="00CF697E"/>
    <w:rsid w:val="00CF6F57"/>
    <w:rsid w:val="00CF7A09"/>
    <w:rsid w:val="00CF7D0D"/>
    <w:rsid w:val="00CF7FF8"/>
    <w:rsid w:val="00D002CD"/>
    <w:rsid w:val="00D00E19"/>
    <w:rsid w:val="00D0197A"/>
    <w:rsid w:val="00D01B8D"/>
    <w:rsid w:val="00D01D8E"/>
    <w:rsid w:val="00D01EBA"/>
    <w:rsid w:val="00D01EF5"/>
    <w:rsid w:val="00D037CF"/>
    <w:rsid w:val="00D03D75"/>
    <w:rsid w:val="00D0415D"/>
    <w:rsid w:val="00D04347"/>
    <w:rsid w:val="00D049A5"/>
    <w:rsid w:val="00D04F7A"/>
    <w:rsid w:val="00D05164"/>
    <w:rsid w:val="00D05802"/>
    <w:rsid w:val="00D05A45"/>
    <w:rsid w:val="00D05E77"/>
    <w:rsid w:val="00D067C6"/>
    <w:rsid w:val="00D06873"/>
    <w:rsid w:val="00D07607"/>
    <w:rsid w:val="00D078CC"/>
    <w:rsid w:val="00D10416"/>
    <w:rsid w:val="00D107A1"/>
    <w:rsid w:val="00D107B4"/>
    <w:rsid w:val="00D10C4E"/>
    <w:rsid w:val="00D10FDC"/>
    <w:rsid w:val="00D114C6"/>
    <w:rsid w:val="00D115BB"/>
    <w:rsid w:val="00D119BA"/>
    <w:rsid w:val="00D121B5"/>
    <w:rsid w:val="00D124D0"/>
    <w:rsid w:val="00D12EDF"/>
    <w:rsid w:val="00D12EF5"/>
    <w:rsid w:val="00D13804"/>
    <w:rsid w:val="00D13812"/>
    <w:rsid w:val="00D13C4B"/>
    <w:rsid w:val="00D14948"/>
    <w:rsid w:val="00D14FE4"/>
    <w:rsid w:val="00D155BC"/>
    <w:rsid w:val="00D15A0D"/>
    <w:rsid w:val="00D15E38"/>
    <w:rsid w:val="00D1602A"/>
    <w:rsid w:val="00D16067"/>
    <w:rsid w:val="00D1641A"/>
    <w:rsid w:val="00D16964"/>
    <w:rsid w:val="00D1697B"/>
    <w:rsid w:val="00D16A87"/>
    <w:rsid w:val="00D170A5"/>
    <w:rsid w:val="00D1753B"/>
    <w:rsid w:val="00D17969"/>
    <w:rsid w:val="00D17AB6"/>
    <w:rsid w:val="00D20A52"/>
    <w:rsid w:val="00D20C1B"/>
    <w:rsid w:val="00D21150"/>
    <w:rsid w:val="00D212E7"/>
    <w:rsid w:val="00D21846"/>
    <w:rsid w:val="00D21966"/>
    <w:rsid w:val="00D223C7"/>
    <w:rsid w:val="00D22A96"/>
    <w:rsid w:val="00D23756"/>
    <w:rsid w:val="00D23808"/>
    <w:rsid w:val="00D23E14"/>
    <w:rsid w:val="00D243C6"/>
    <w:rsid w:val="00D24B64"/>
    <w:rsid w:val="00D24E3C"/>
    <w:rsid w:val="00D24E68"/>
    <w:rsid w:val="00D25585"/>
    <w:rsid w:val="00D256E2"/>
    <w:rsid w:val="00D25F7E"/>
    <w:rsid w:val="00D2644B"/>
    <w:rsid w:val="00D26926"/>
    <w:rsid w:val="00D26B85"/>
    <w:rsid w:val="00D26E28"/>
    <w:rsid w:val="00D26F74"/>
    <w:rsid w:val="00D2737C"/>
    <w:rsid w:val="00D27F59"/>
    <w:rsid w:val="00D27FBA"/>
    <w:rsid w:val="00D302D7"/>
    <w:rsid w:val="00D30434"/>
    <w:rsid w:val="00D304DD"/>
    <w:rsid w:val="00D30E32"/>
    <w:rsid w:val="00D311E3"/>
    <w:rsid w:val="00D31EB5"/>
    <w:rsid w:val="00D3264F"/>
    <w:rsid w:val="00D32D51"/>
    <w:rsid w:val="00D32E83"/>
    <w:rsid w:val="00D331E1"/>
    <w:rsid w:val="00D34159"/>
    <w:rsid w:val="00D34CFC"/>
    <w:rsid w:val="00D35549"/>
    <w:rsid w:val="00D36273"/>
    <w:rsid w:val="00D36DF6"/>
    <w:rsid w:val="00D36E7F"/>
    <w:rsid w:val="00D36FE4"/>
    <w:rsid w:val="00D3709F"/>
    <w:rsid w:val="00D37583"/>
    <w:rsid w:val="00D37636"/>
    <w:rsid w:val="00D37B00"/>
    <w:rsid w:val="00D4072E"/>
    <w:rsid w:val="00D409F3"/>
    <w:rsid w:val="00D414DE"/>
    <w:rsid w:val="00D416BB"/>
    <w:rsid w:val="00D42751"/>
    <w:rsid w:val="00D42887"/>
    <w:rsid w:val="00D4311A"/>
    <w:rsid w:val="00D43410"/>
    <w:rsid w:val="00D43535"/>
    <w:rsid w:val="00D436F2"/>
    <w:rsid w:val="00D43B96"/>
    <w:rsid w:val="00D447C5"/>
    <w:rsid w:val="00D44841"/>
    <w:rsid w:val="00D45102"/>
    <w:rsid w:val="00D4513F"/>
    <w:rsid w:val="00D469F5"/>
    <w:rsid w:val="00D46FA7"/>
    <w:rsid w:val="00D4720A"/>
    <w:rsid w:val="00D474CA"/>
    <w:rsid w:val="00D47826"/>
    <w:rsid w:val="00D47894"/>
    <w:rsid w:val="00D50993"/>
    <w:rsid w:val="00D50E12"/>
    <w:rsid w:val="00D514E9"/>
    <w:rsid w:val="00D51570"/>
    <w:rsid w:val="00D515BF"/>
    <w:rsid w:val="00D51766"/>
    <w:rsid w:val="00D51896"/>
    <w:rsid w:val="00D531B7"/>
    <w:rsid w:val="00D53AD1"/>
    <w:rsid w:val="00D53C92"/>
    <w:rsid w:val="00D5447B"/>
    <w:rsid w:val="00D54575"/>
    <w:rsid w:val="00D54BEC"/>
    <w:rsid w:val="00D5500D"/>
    <w:rsid w:val="00D5502C"/>
    <w:rsid w:val="00D555A7"/>
    <w:rsid w:val="00D5586E"/>
    <w:rsid w:val="00D55888"/>
    <w:rsid w:val="00D558AC"/>
    <w:rsid w:val="00D55F70"/>
    <w:rsid w:val="00D56029"/>
    <w:rsid w:val="00D561CF"/>
    <w:rsid w:val="00D561F5"/>
    <w:rsid w:val="00D56D20"/>
    <w:rsid w:val="00D57103"/>
    <w:rsid w:val="00D5756C"/>
    <w:rsid w:val="00D577B0"/>
    <w:rsid w:val="00D578AB"/>
    <w:rsid w:val="00D60000"/>
    <w:rsid w:val="00D60081"/>
    <w:rsid w:val="00D60999"/>
    <w:rsid w:val="00D60C1C"/>
    <w:rsid w:val="00D61193"/>
    <w:rsid w:val="00D61292"/>
    <w:rsid w:val="00D620F9"/>
    <w:rsid w:val="00D6227F"/>
    <w:rsid w:val="00D626CA"/>
    <w:rsid w:val="00D629E0"/>
    <w:rsid w:val="00D64652"/>
    <w:rsid w:val="00D646A2"/>
    <w:rsid w:val="00D649FA"/>
    <w:rsid w:val="00D64F92"/>
    <w:rsid w:val="00D6532D"/>
    <w:rsid w:val="00D659D5"/>
    <w:rsid w:val="00D66613"/>
    <w:rsid w:val="00D66813"/>
    <w:rsid w:val="00D67499"/>
    <w:rsid w:val="00D675C0"/>
    <w:rsid w:val="00D677AF"/>
    <w:rsid w:val="00D70072"/>
    <w:rsid w:val="00D712E4"/>
    <w:rsid w:val="00D71B34"/>
    <w:rsid w:val="00D722A8"/>
    <w:rsid w:val="00D7242E"/>
    <w:rsid w:val="00D725F0"/>
    <w:rsid w:val="00D72673"/>
    <w:rsid w:val="00D728B5"/>
    <w:rsid w:val="00D734DB"/>
    <w:rsid w:val="00D73744"/>
    <w:rsid w:val="00D73826"/>
    <w:rsid w:val="00D73F8E"/>
    <w:rsid w:val="00D74C36"/>
    <w:rsid w:val="00D75270"/>
    <w:rsid w:val="00D7556F"/>
    <w:rsid w:val="00D75921"/>
    <w:rsid w:val="00D75A87"/>
    <w:rsid w:val="00D760A9"/>
    <w:rsid w:val="00D7618A"/>
    <w:rsid w:val="00D76384"/>
    <w:rsid w:val="00D76D79"/>
    <w:rsid w:val="00D77900"/>
    <w:rsid w:val="00D77A21"/>
    <w:rsid w:val="00D80C30"/>
    <w:rsid w:val="00D812D7"/>
    <w:rsid w:val="00D81420"/>
    <w:rsid w:val="00D82220"/>
    <w:rsid w:val="00D8284D"/>
    <w:rsid w:val="00D832CD"/>
    <w:rsid w:val="00D83670"/>
    <w:rsid w:val="00D84530"/>
    <w:rsid w:val="00D84BEC"/>
    <w:rsid w:val="00D84F1B"/>
    <w:rsid w:val="00D85224"/>
    <w:rsid w:val="00D855C3"/>
    <w:rsid w:val="00D85A41"/>
    <w:rsid w:val="00D85E46"/>
    <w:rsid w:val="00D85FF8"/>
    <w:rsid w:val="00D863D6"/>
    <w:rsid w:val="00D8677A"/>
    <w:rsid w:val="00D86B24"/>
    <w:rsid w:val="00D873B2"/>
    <w:rsid w:val="00D87967"/>
    <w:rsid w:val="00D87B64"/>
    <w:rsid w:val="00D87E45"/>
    <w:rsid w:val="00D9002B"/>
    <w:rsid w:val="00D905F8"/>
    <w:rsid w:val="00D90799"/>
    <w:rsid w:val="00D90FD9"/>
    <w:rsid w:val="00D91AB3"/>
    <w:rsid w:val="00D91FB4"/>
    <w:rsid w:val="00D92270"/>
    <w:rsid w:val="00D929AA"/>
    <w:rsid w:val="00D93022"/>
    <w:rsid w:val="00D933CA"/>
    <w:rsid w:val="00D9372C"/>
    <w:rsid w:val="00D93817"/>
    <w:rsid w:val="00D93AC3"/>
    <w:rsid w:val="00D94552"/>
    <w:rsid w:val="00D94887"/>
    <w:rsid w:val="00D948F9"/>
    <w:rsid w:val="00D94AA9"/>
    <w:rsid w:val="00D958C9"/>
    <w:rsid w:val="00D95B2B"/>
    <w:rsid w:val="00D95D6F"/>
    <w:rsid w:val="00D969B4"/>
    <w:rsid w:val="00D970B1"/>
    <w:rsid w:val="00D974F4"/>
    <w:rsid w:val="00D9752E"/>
    <w:rsid w:val="00D978B7"/>
    <w:rsid w:val="00D97E1F"/>
    <w:rsid w:val="00DA016B"/>
    <w:rsid w:val="00DA0260"/>
    <w:rsid w:val="00DA03A9"/>
    <w:rsid w:val="00DA068F"/>
    <w:rsid w:val="00DA0755"/>
    <w:rsid w:val="00DA0B5A"/>
    <w:rsid w:val="00DA168C"/>
    <w:rsid w:val="00DA17EC"/>
    <w:rsid w:val="00DA1A4F"/>
    <w:rsid w:val="00DA1BD0"/>
    <w:rsid w:val="00DA1CD8"/>
    <w:rsid w:val="00DA1E8D"/>
    <w:rsid w:val="00DA1EF9"/>
    <w:rsid w:val="00DA2CE4"/>
    <w:rsid w:val="00DA3695"/>
    <w:rsid w:val="00DA4090"/>
    <w:rsid w:val="00DA455A"/>
    <w:rsid w:val="00DA4CDF"/>
    <w:rsid w:val="00DA4F9E"/>
    <w:rsid w:val="00DA4FB8"/>
    <w:rsid w:val="00DA5275"/>
    <w:rsid w:val="00DA5B2A"/>
    <w:rsid w:val="00DA5F68"/>
    <w:rsid w:val="00DA659A"/>
    <w:rsid w:val="00DA6996"/>
    <w:rsid w:val="00DA765A"/>
    <w:rsid w:val="00DA775C"/>
    <w:rsid w:val="00DA7959"/>
    <w:rsid w:val="00DA7991"/>
    <w:rsid w:val="00DB1942"/>
    <w:rsid w:val="00DB1A7F"/>
    <w:rsid w:val="00DB2412"/>
    <w:rsid w:val="00DB2642"/>
    <w:rsid w:val="00DB2854"/>
    <w:rsid w:val="00DB2872"/>
    <w:rsid w:val="00DB28C0"/>
    <w:rsid w:val="00DB2A3D"/>
    <w:rsid w:val="00DB2CAD"/>
    <w:rsid w:val="00DB2E0A"/>
    <w:rsid w:val="00DB3713"/>
    <w:rsid w:val="00DB3940"/>
    <w:rsid w:val="00DB3E96"/>
    <w:rsid w:val="00DB4046"/>
    <w:rsid w:val="00DB416B"/>
    <w:rsid w:val="00DB5072"/>
    <w:rsid w:val="00DB57F3"/>
    <w:rsid w:val="00DB5AB0"/>
    <w:rsid w:val="00DB664F"/>
    <w:rsid w:val="00DB6A67"/>
    <w:rsid w:val="00DB6AF3"/>
    <w:rsid w:val="00DB6C6B"/>
    <w:rsid w:val="00DB6FEF"/>
    <w:rsid w:val="00DB702C"/>
    <w:rsid w:val="00DC017E"/>
    <w:rsid w:val="00DC052B"/>
    <w:rsid w:val="00DC06A5"/>
    <w:rsid w:val="00DC0BF3"/>
    <w:rsid w:val="00DC0C1B"/>
    <w:rsid w:val="00DC1885"/>
    <w:rsid w:val="00DC1AEA"/>
    <w:rsid w:val="00DC1C07"/>
    <w:rsid w:val="00DC1D87"/>
    <w:rsid w:val="00DC23D2"/>
    <w:rsid w:val="00DC27C5"/>
    <w:rsid w:val="00DC3A60"/>
    <w:rsid w:val="00DC450A"/>
    <w:rsid w:val="00DC5353"/>
    <w:rsid w:val="00DC53B2"/>
    <w:rsid w:val="00DC6214"/>
    <w:rsid w:val="00DC6B97"/>
    <w:rsid w:val="00DC701B"/>
    <w:rsid w:val="00DC7113"/>
    <w:rsid w:val="00DC7252"/>
    <w:rsid w:val="00DC761E"/>
    <w:rsid w:val="00DC7999"/>
    <w:rsid w:val="00DC7DF3"/>
    <w:rsid w:val="00DC7E61"/>
    <w:rsid w:val="00DC7F08"/>
    <w:rsid w:val="00DC7F81"/>
    <w:rsid w:val="00DD00F6"/>
    <w:rsid w:val="00DD0E01"/>
    <w:rsid w:val="00DD2960"/>
    <w:rsid w:val="00DD2ADB"/>
    <w:rsid w:val="00DD31D0"/>
    <w:rsid w:val="00DD389F"/>
    <w:rsid w:val="00DD38D4"/>
    <w:rsid w:val="00DD4051"/>
    <w:rsid w:val="00DD40A3"/>
    <w:rsid w:val="00DD4546"/>
    <w:rsid w:val="00DD4A5C"/>
    <w:rsid w:val="00DD4BD3"/>
    <w:rsid w:val="00DD50C0"/>
    <w:rsid w:val="00DD51D5"/>
    <w:rsid w:val="00DD587B"/>
    <w:rsid w:val="00DD61D4"/>
    <w:rsid w:val="00DD77EE"/>
    <w:rsid w:val="00DE0B1F"/>
    <w:rsid w:val="00DE1241"/>
    <w:rsid w:val="00DE17A1"/>
    <w:rsid w:val="00DE28D9"/>
    <w:rsid w:val="00DE2F18"/>
    <w:rsid w:val="00DE3074"/>
    <w:rsid w:val="00DE31AE"/>
    <w:rsid w:val="00DE3746"/>
    <w:rsid w:val="00DE3A66"/>
    <w:rsid w:val="00DE3AE1"/>
    <w:rsid w:val="00DE3BE6"/>
    <w:rsid w:val="00DE3DAD"/>
    <w:rsid w:val="00DE3EF3"/>
    <w:rsid w:val="00DE4C2E"/>
    <w:rsid w:val="00DE51AB"/>
    <w:rsid w:val="00DE563C"/>
    <w:rsid w:val="00DE5B1E"/>
    <w:rsid w:val="00DE60A9"/>
    <w:rsid w:val="00DE61E2"/>
    <w:rsid w:val="00DE6ABA"/>
    <w:rsid w:val="00DE6B91"/>
    <w:rsid w:val="00DE6F54"/>
    <w:rsid w:val="00DE7294"/>
    <w:rsid w:val="00DE7337"/>
    <w:rsid w:val="00DE7AD7"/>
    <w:rsid w:val="00DE7DCE"/>
    <w:rsid w:val="00DF03E6"/>
    <w:rsid w:val="00DF0BE1"/>
    <w:rsid w:val="00DF141C"/>
    <w:rsid w:val="00DF248C"/>
    <w:rsid w:val="00DF2BCF"/>
    <w:rsid w:val="00DF2DD1"/>
    <w:rsid w:val="00DF37C4"/>
    <w:rsid w:val="00DF391C"/>
    <w:rsid w:val="00DF3ABA"/>
    <w:rsid w:val="00DF3AC9"/>
    <w:rsid w:val="00DF4822"/>
    <w:rsid w:val="00DF5046"/>
    <w:rsid w:val="00DF5479"/>
    <w:rsid w:val="00DF5B72"/>
    <w:rsid w:val="00DF653A"/>
    <w:rsid w:val="00DF661F"/>
    <w:rsid w:val="00DF6F5F"/>
    <w:rsid w:val="00DF704C"/>
    <w:rsid w:val="00DF70DD"/>
    <w:rsid w:val="00DF784F"/>
    <w:rsid w:val="00DF7DA6"/>
    <w:rsid w:val="00DF7E7B"/>
    <w:rsid w:val="00E0087C"/>
    <w:rsid w:val="00E011B2"/>
    <w:rsid w:val="00E012E3"/>
    <w:rsid w:val="00E01812"/>
    <w:rsid w:val="00E01D33"/>
    <w:rsid w:val="00E01F65"/>
    <w:rsid w:val="00E020FC"/>
    <w:rsid w:val="00E02217"/>
    <w:rsid w:val="00E02CF0"/>
    <w:rsid w:val="00E02DC6"/>
    <w:rsid w:val="00E04156"/>
    <w:rsid w:val="00E0438C"/>
    <w:rsid w:val="00E04848"/>
    <w:rsid w:val="00E04B53"/>
    <w:rsid w:val="00E04DB4"/>
    <w:rsid w:val="00E052F1"/>
    <w:rsid w:val="00E0564E"/>
    <w:rsid w:val="00E05A3B"/>
    <w:rsid w:val="00E05EC6"/>
    <w:rsid w:val="00E061A0"/>
    <w:rsid w:val="00E0623F"/>
    <w:rsid w:val="00E0630A"/>
    <w:rsid w:val="00E06412"/>
    <w:rsid w:val="00E067DC"/>
    <w:rsid w:val="00E069C4"/>
    <w:rsid w:val="00E06D79"/>
    <w:rsid w:val="00E06DD3"/>
    <w:rsid w:val="00E07101"/>
    <w:rsid w:val="00E07280"/>
    <w:rsid w:val="00E07A11"/>
    <w:rsid w:val="00E102D4"/>
    <w:rsid w:val="00E10B22"/>
    <w:rsid w:val="00E10EA4"/>
    <w:rsid w:val="00E11370"/>
    <w:rsid w:val="00E11E6D"/>
    <w:rsid w:val="00E11F7E"/>
    <w:rsid w:val="00E1244C"/>
    <w:rsid w:val="00E126D5"/>
    <w:rsid w:val="00E13459"/>
    <w:rsid w:val="00E1427C"/>
    <w:rsid w:val="00E14A24"/>
    <w:rsid w:val="00E14E39"/>
    <w:rsid w:val="00E14E5C"/>
    <w:rsid w:val="00E14EF0"/>
    <w:rsid w:val="00E15A3D"/>
    <w:rsid w:val="00E15F7C"/>
    <w:rsid w:val="00E1602C"/>
    <w:rsid w:val="00E17115"/>
    <w:rsid w:val="00E17428"/>
    <w:rsid w:val="00E17514"/>
    <w:rsid w:val="00E17C24"/>
    <w:rsid w:val="00E204E5"/>
    <w:rsid w:val="00E2061C"/>
    <w:rsid w:val="00E20F43"/>
    <w:rsid w:val="00E21172"/>
    <w:rsid w:val="00E21934"/>
    <w:rsid w:val="00E21C9B"/>
    <w:rsid w:val="00E22998"/>
    <w:rsid w:val="00E22BB7"/>
    <w:rsid w:val="00E232E4"/>
    <w:rsid w:val="00E23FB4"/>
    <w:rsid w:val="00E240C3"/>
    <w:rsid w:val="00E2478E"/>
    <w:rsid w:val="00E24BD3"/>
    <w:rsid w:val="00E24C51"/>
    <w:rsid w:val="00E254D3"/>
    <w:rsid w:val="00E25676"/>
    <w:rsid w:val="00E259BD"/>
    <w:rsid w:val="00E25E1D"/>
    <w:rsid w:val="00E26285"/>
    <w:rsid w:val="00E26576"/>
    <w:rsid w:val="00E26B31"/>
    <w:rsid w:val="00E27059"/>
    <w:rsid w:val="00E30BA7"/>
    <w:rsid w:val="00E30F9C"/>
    <w:rsid w:val="00E31085"/>
    <w:rsid w:val="00E310A5"/>
    <w:rsid w:val="00E311A1"/>
    <w:rsid w:val="00E317A5"/>
    <w:rsid w:val="00E317D8"/>
    <w:rsid w:val="00E31999"/>
    <w:rsid w:val="00E31E33"/>
    <w:rsid w:val="00E32B74"/>
    <w:rsid w:val="00E32CC2"/>
    <w:rsid w:val="00E33017"/>
    <w:rsid w:val="00E33459"/>
    <w:rsid w:val="00E347EA"/>
    <w:rsid w:val="00E356A2"/>
    <w:rsid w:val="00E356B1"/>
    <w:rsid w:val="00E3629E"/>
    <w:rsid w:val="00E36BEA"/>
    <w:rsid w:val="00E37012"/>
    <w:rsid w:val="00E408C1"/>
    <w:rsid w:val="00E40BC5"/>
    <w:rsid w:val="00E410B0"/>
    <w:rsid w:val="00E41B82"/>
    <w:rsid w:val="00E41DDE"/>
    <w:rsid w:val="00E41FDF"/>
    <w:rsid w:val="00E424BE"/>
    <w:rsid w:val="00E426D9"/>
    <w:rsid w:val="00E42B72"/>
    <w:rsid w:val="00E43118"/>
    <w:rsid w:val="00E4326F"/>
    <w:rsid w:val="00E43D40"/>
    <w:rsid w:val="00E441B6"/>
    <w:rsid w:val="00E4440E"/>
    <w:rsid w:val="00E448F8"/>
    <w:rsid w:val="00E44A94"/>
    <w:rsid w:val="00E44BBD"/>
    <w:rsid w:val="00E44C05"/>
    <w:rsid w:val="00E44F4A"/>
    <w:rsid w:val="00E4523C"/>
    <w:rsid w:val="00E4525A"/>
    <w:rsid w:val="00E45565"/>
    <w:rsid w:val="00E459F1"/>
    <w:rsid w:val="00E45A0D"/>
    <w:rsid w:val="00E45A7A"/>
    <w:rsid w:val="00E460B4"/>
    <w:rsid w:val="00E46332"/>
    <w:rsid w:val="00E464E6"/>
    <w:rsid w:val="00E473AB"/>
    <w:rsid w:val="00E47632"/>
    <w:rsid w:val="00E5027A"/>
    <w:rsid w:val="00E508C3"/>
    <w:rsid w:val="00E50E54"/>
    <w:rsid w:val="00E51842"/>
    <w:rsid w:val="00E51D22"/>
    <w:rsid w:val="00E51D4D"/>
    <w:rsid w:val="00E51FC9"/>
    <w:rsid w:val="00E5227A"/>
    <w:rsid w:val="00E52615"/>
    <w:rsid w:val="00E529DB"/>
    <w:rsid w:val="00E537BD"/>
    <w:rsid w:val="00E53CF3"/>
    <w:rsid w:val="00E541AF"/>
    <w:rsid w:val="00E5486F"/>
    <w:rsid w:val="00E557C3"/>
    <w:rsid w:val="00E55997"/>
    <w:rsid w:val="00E55B28"/>
    <w:rsid w:val="00E56362"/>
    <w:rsid w:val="00E5636C"/>
    <w:rsid w:val="00E56585"/>
    <w:rsid w:val="00E569AD"/>
    <w:rsid w:val="00E57299"/>
    <w:rsid w:val="00E600D9"/>
    <w:rsid w:val="00E602FC"/>
    <w:rsid w:val="00E61266"/>
    <w:rsid w:val="00E61F35"/>
    <w:rsid w:val="00E633A9"/>
    <w:rsid w:val="00E63AE3"/>
    <w:rsid w:val="00E63D5A"/>
    <w:rsid w:val="00E63FBA"/>
    <w:rsid w:val="00E64253"/>
    <w:rsid w:val="00E64388"/>
    <w:rsid w:val="00E6585D"/>
    <w:rsid w:val="00E6594B"/>
    <w:rsid w:val="00E65C2C"/>
    <w:rsid w:val="00E66C4F"/>
    <w:rsid w:val="00E66D75"/>
    <w:rsid w:val="00E672F2"/>
    <w:rsid w:val="00E70332"/>
    <w:rsid w:val="00E704D6"/>
    <w:rsid w:val="00E70901"/>
    <w:rsid w:val="00E70AC6"/>
    <w:rsid w:val="00E70F77"/>
    <w:rsid w:val="00E71864"/>
    <w:rsid w:val="00E71C28"/>
    <w:rsid w:val="00E71EF6"/>
    <w:rsid w:val="00E71FB6"/>
    <w:rsid w:val="00E71FF0"/>
    <w:rsid w:val="00E72084"/>
    <w:rsid w:val="00E7210C"/>
    <w:rsid w:val="00E72835"/>
    <w:rsid w:val="00E736B3"/>
    <w:rsid w:val="00E73D64"/>
    <w:rsid w:val="00E740C6"/>
    <w:rsid w:val="00E741EB"/>
    <w:rsid w:val="00E75139"/>
    <w:rsid w:val="00E7600B"/>
    <w:rsid w:val="00E7612C"/>
    <w:rsid w:val="00E76269"/>
    <w:rsid w:val="00E7651E"/>
    <w:rsid w:val="00E779A2"/>
    <w:rsid w:val="00E77CD4"/>
    <w:rsid w:val="00E8023B"/>
    <w:rsid w:val="00E804D2"/>
    <w:rsid w:val="00E805A6"/>
    <w:rsid w:val="00E80D12"/>
    <w:rsid w:val="00E80FB0"/>
    <w:rsid w:val="00E81059"/>
    <w:rsid w:val="00E811BC"/>
    <w:rsid w:val="00E8154B"/>
    <w:rsid w:val="00E818E6"/>
    <w:rsid w:val="00E821F0"/>
    <w:rsid w:val="00E8288D"/>
    <w:rsid w:val="00E83480"/>
    <w:rsid w:val="00E839BC"/>
    <w:rsid w:val="00E83F4D"/>
    <w:rsid w:val="00E83FA4"/>
    <w:rsid w:val="00E84914"/>
    <w:rsid w:val="00E84CB8"/>
    <w:rsid w:val="00E85354"/>
    <w:rsid w:val="00E859BC"/>
    <w:rsid w:val="00E86A79"/>
    <w:rsid w:val="00E8729C"/>
    <w:rsid w:val="00E87A48"/>
    <w:rsid w:val="00E87F3B"/>
    <w:rsid w:val="00E90BA0"/>
    <w:rsid w:val="00E90FBF"/>
    <w:rsid w:val="00E91286"/>
    <w:rsid w:val="00E91676"/>
    <w:rsid w:val="00E91A12"/>
    <w:rsid w:val="00E91F0C"/>
    <w:rsid w:val="00E92231"/>
    <w:rsid w:val="00E924F2"/>
    <w:rsid w:val="00E92A37"/>
    <w:rsid w:val="00E92AC0"/>
    <w:rsid w:val="00E92F91"/>
    <w:rsid w:val="00E93117"/>
    <w:rsid w:val="00E936F1"/>
    <w:rsid w:val="00E93AEC"/>
    <w:rsid w:val="00E93B94"/>
    <w:rsid w:val="00E949FB"/>
    <w:rsid w:val="00E95569"/>
    <w:rsid w:val="00E9582E"/>
    <w:rsid w:val="00E95E90"/>
    <w:rsid w:val="00E9610E"/>
    <w:rsid w:val="00E96715"/>
    <w:rsid w:val="00E968BE"/>
    <w:rsid w:val="00E969D4"/>
    <w:rsid w:val="00E96A8A"/>
    <w:rsid w:val="00E971BE"/>
    <w:rsid w:val="00E97F4D"/>
    <w:rsid w:val="00EA020F"/>
    <w:rsid w:val="00EA0699"/>
    <w:rsid w:val="00EA0A54"/>
    <w:rsid w:val="00EA0B35"/>
    <w:rsid w:val="00EA0D37"/>
    <w:rsid w:val="00EA1A3B"/>
    <w:rsid w:val="00EA1E41"/>
    <w:rsid w:val="00EA26C3"/>
    <w:rsid w:val="00EA3194"/>
    <w:rsid w:val="00EA31BB"/>
    <w:rsid w:val="00EA342C"/>
    <w:rsid w:val="00EA3FAD"/>
    <w:rsid w:val="00EA5C13"/>
    <w:rsid w:val="00EA5C9C"/>
    <w:rsid w:val="00EA5EA9"/>
    <w:rsid w:val="00EA5FE3"/>
    <w:rsid w:val="00EA6A86"/>
    <w:rsid w:val="00EA7BC6"/>
    <w:rsid w:val="00EA7D36"/>
    <w:rsid w:val="00EB091F"/>
    <w:rsid w:val="00EB14CD"/>
    <w:rsid w:val="00EB1A51"/>
    <w:rsid w:val="00EB1DE3"/>
    <w:rsid w:val="00EB2417"/>
    <w:rsid w:val="00EB2719"/>
    <w:rsid w:val="00EB27DB"/>
    <w:rsid w:val="00EB3012"/>
    <w:rsid w:val="00EB32C6"/>
    <w:rsid w:val="00EB32FE"/>
    <w:rsid w:val="00EB3979"/>
    <w:rsid w:val="00EB39AC"/>
    <w:rsid w:val="00EB3E17"/>
    <w:rsid w:val="00EB3F26"/>
    <w:rsid w:val="00EB48EA"/>
    <w:rsid w:val="00EB5448"/>
    <w:rsid w:val="00EB5595"/>
    <w:rsid w:val="00EB580B"/>
    <w:rsid w:val="00EB59FE"/>
    <w:rsid w:val="00EB5C91"/>
    <w:rsid w:val="00EB5CA5"/>
    <w:rsid w:val="00EB5F22"/>
    <w:rsid w:val="00EB7D43"/>
    <w:rsid w:val="00EB7EFA"/>
    <w:rsid w:val="00EC0168"/>
    <w:rsid w:val="00EC095A"/>
    <w:rsid w:val="00EC1A6C"/>
    <w:rsid w:val="00EC1C98"/>
    <w:rsid w:val="00EC23EA"/>
    <w:rsid w:val="00EC350E"/>
    <w:rsid w:val="00EC3E55"/>
    <w:rsid w:val="00EC4D7C"/>
    <w:rsid w:val="00EC4E4F"/>
    <w:rsid w:val="00EC4EFD"/>
    <w:rsid w:val="00EC5DA5"/>
    <w:rsid w:val="00EC61E3"/>
    <w:rsid w:val="00EC6AAE"/>
    <w:rsid w:val="00EC6EBC"/>
    <w:rsid w:val="00EC70FA"/>
    <w:rsid w:val="00ED015B"/>
    <w:rsid w:val="00ED1322"/>
    <w:rsid w:val="00ED1672"/>
    <w:rsid w:val="00ED173C"/>
    <w:rsid w:val="00ED1F35"/>
    <w:rsid w:val="00ED2089"/>
    <w:rsid w:val="00ED2812"/>
    <w:rsid w:val="00ED31D8"/>
    <w:rsid w:val="00ED3B3B"/>
    <w:rsid w:val="00ED3C34"/>
    <w:rsid w:val="00ED3F71"/>
    <w:rsid w:val="00ED3FD4"/>
    <w:rsid w:val="00ED4044"/>
    <w:rsid w:val="00ED405F"/>
    <w:rsid w:val="00ED470E"/>
    <w:rsid w:val="00ED4A90"/>
    <w:rsid w:val="00ED550B"/>
    <w:rsid w:val="00ED55FC"/>
    <w:rsid w:val="00ED5F70"/>
    <w:rsid w:val="00ED64A6"/>
    <w:rsid w:val="00ED7497"/>
    <w:rsid w:val="00ED7E08"/>
    <w:rsid w:val="00EE0AB2"/>
    <w:rsid w:val="00EE1263"/>
    <w:rsid w:val="00EE17A5"/>
    <w:rsid w:val="00EE180B"/>
    <w:rsid w:val="00EE1E1B"/>
    <w:rsid w:val="00EE2296"/>
    <w:rsid w:val="00EE23A5"/>
    <w:rsid w:val="00EE2B91"/>
    <w:rsid w:val="00EE3CB6"/>
    <w:rsid w:val="00EE442A"/>
    <w:rsid w:val="00EE4731"/>
    <w:rsid w:val="00EE4C45"/>
    <w:rsid w:val="00EE51AC"/>
    <w:rsid w:val="00EE524A"/>
    <w:rsid w:val="00EE5496"/>
    <w:rsid w:val="00EE54F7"/>
    <w:rsid w:val="00EE5618"/>
    <w:rsid w:val="00EE62AB"/>
    <w:rsid w:val="00EE657D"/>
    <w:rsid w:val="00EE6DFD"/>
    <w:rsid w:val="00EE7EEB"/>
    <w:rsid w:val="00EF0183"/>
    <w:rsid w:val="00EF066A"/>
    <w:rsid w:val="00EF0948"/>
    <w:rsid w:val="00EF0AE5"/>
    <w:rsid w:val="00EF0FE9"/>
    <w:rsid w:val="00EF1288"/>
    <w:rsid w:val="00EF1459"/>
    <w:rsid w:val="00EF15DE"/>
    <w:rsid w:val="00EF1806"/>
    <w:rsid w:val="00EF1A01"/>
    <w:rsid w:val="00EF1C74"/>
    <w:rsid w:val="00EF267C"/>
    <w:rsid w:val="00EF29B9"/>
    <w:rsid w:val="00EF2BD9"/>
    <w:rsid w:val="00EF2C6D"/>
    <w:rsid w:val="00EF30FF"/>
    <w:rsid w:val="00EF3326"/>
    <w:rsid w:val="00EF3498"/>
    <w:rsid w:val="00EF3523"/>
    <w:rsid w:val="00EF3648"/>
    <w:rsid w:val="00EF3866"/>
    <w:rsid w:val="00EF40B1"/>
    <w:rsid w:val="00EF41B3"/>
    <w:rsid w:val="00EF4E3A"/>
    <w:rsid w:val="00EF5AD5"/>
    <w:rsid w:val="00EF6535"/>
    <w:rsid w:val="00EF6AA2"/>
    <w:rsid w:val="00EF751A"/>
    <w:rsid w:val="00EF7EB5"/>
    <w:rsid w:val="00EF7F8D"/>
    <w:rsid w:val="00F004BF"/>
    <w:rsid w:val="00F00996"/>
    <w:rsid w:val="00F00FDA"/>
    <w:rsid w:val="00F0118F"/>
    <w:rsid w:val="00F0172A"/>
    <w:rsid w:val="00F01D80"/>
    <w:rsid w:val="00F01F45"/>
    <w:rsid w:val="00F02ACA"/>
    <w:rsid w:val="00F02AF8"/>
    <w:rsid w:val="00F0318E"/>
    <w:rsid w:val="00F031C7"/>
    <w:rsid w:val="00F03204"/>
    <w:rsid w:val="00F03241"/>
    <w:rsid w:val="00F0404B"/>
    <w:rsid w:val="00F041EC"/>
    <w:rsid w:val="00F0426C"/>
    <w:rsid w:val="00F04641"/>
    <w:rsid w:val="00F04E78"/>
    <w:rsid w:val="00F05C02"/>
    <w:rsid w:val="00F05C20"/>
    <w:rsid w:val="00F0644C"/>
    <w:rsid w:val="00F077E8"/>
    <w:rsid w:val="00F07960"/>
    <w:rsid w:val="00F07C40"/>
    <w:rsid w:val="00F104F3"/>
    <w:rsid w:val="00F105D7"/>
    <w:rsid w:val="00F11593"/>
    <w:rsid w:val="00F11658"/>
    <w:rsid w:val="00F118C0"/>
    <w:rsid w:val="00F12287"/>
    <w:rsid w:val="00F12332"/>
    <w:rsid w:val="00F12490"/>
    <w:rsid w:val="00F1291D"/>
    <w:rsid w:val="00F12C13"/>
    <w:rsid w:val="00F12CFC"/>
    <w:rsid w:val="00F1316C"/>
    <w:rsid w:val="00F13593"/>
    <w:rsid w:val="00F158F4"/>
    <w:rsid w:val="00F1668D"/>
    <w:rsid w:val="00F1675E"/>
    <w:rsid w:val="00F16C0B"/>
    <w:rsid w:val="00F16F88"/>
    <w:rsid w:val="00F17490"/>
    <w:rsid w:val="00F17BB9"/>
    <w:rsid w:val="00F203D9"/>
    <w:rsid w:val="00F204B1"/>
    <w:rsid w:val="00F20A0A"/>
    <w:rsid w:val="00F20FAF"/>
    <w:rsid w:val="00F21BA9"/>
    <w:rsid w:val="00F21ECB"/>
    <w:rsid w:val="00F22538"/>
    <w:rsid w:val="00F2276A"/>
    <w:rsid w:val="00F23362"/>
    <w:rsid w:val="00F24128"/>
    <w:rsid w:val="00F242C7"/>
    <w:rsid w:val="00F24BEE"/>
    <w:rsid w:val="00F25275"/>
    <w:rsid w:val="00F25660"/>
    <w:rsid w:val="00F25F60"/>
    <w:rsid w:val="00F26021"/>
    <w:rsid w:val="00F266CD"/>
    <w:rsid w:val="00F26E70"/>
    <w:rsid w:val="00F278D2"/>
    <w:rsid w:val="00F279C9"/>
    <w:rsid w:val="00F30080"/>
    <w:rsid w:val="00F30CCF"/>
    <w:rsid w:val="00F314EE"/>
    <w:rsid w:val="00F322A7"/>
    <w:rsid w:val="00F3256C"/>
    <w:rsid w:val="00F329C8"/>
    <w:rsid w:val="00F32A10"/>
    <w:rsid w:val="00F33ABE"/>
    <w:rsid w:val="00F33AE8"/>
    <w:rsid w:val="00F33D81"/>
    <w:rsid w:val="00F34B82"/>
    <w:rsid w:val="00F350C4"/>
    <w:rsid w:val="00F3524B"/>
    <w:rsid w:val="00F353F9"/>
    <w:rsid w:val="00F36038"/>
    <w:rsid w:val="00F36225"/>
    <w:rsid w:val="00F3678C"/>
    <w:rsid w:val="00F36813"/>
    <w:rsid w:val="00F369BA"/>
    <w:rsid w:val="00F375AD"/>
    <w:rsid w:val="00F40F2E"/>
    <w:rsid w:val="00F4126E"/>
    <w:rsid w:val="00F41330"/>
    <w:rsid w:val="00F41B04"/>
    <w:rsid w:val="00F41E83"/>
    <w:rsid w:val="00F428AE"/>
    <w:rsid w:val="00F42D1D"/>
    <w:rsid w:val="00F43277"/>
    <w:rsid w:val="00F43352"/>
    <w:rsid w:val="00F43A46"/>
    <w:rsid w:val="00F43E34"/>
    <w:rsid w:val="00F4432F"/>
    <w:rsid w:val="00F4494C"/>
    <w:rsid w:val="00F449F2"/>
    <w:rsid w:val="00F45366"/>
    <w:rsid w:val="00F45A11"/>
    <w:rsid w:val="00F45D10"/>
    <w:rsid w:val="00F4601E"/>
    <w:rsid w:val="00F46999"/>
    <w:rsid w:val="00F46AAB"/>
    <w:rsid w:val="00F46AEC"/>
    <w:rsid w:val="00F46DEE"/>
    <w:rsid w:val="00F46F84"/>
    <w:rsid w:val="00F473A3"/>
    <w:rsid w:val="00F478AF"/>
    <w:rsid w:val="00F479E7"/>
    <w:rsid w:val="00F5036A"/>
    <w:rsid w:val="00F50397"/>
    <w:rsid w:val="00F50514"/>
    <w:rsid w:val="00F51115"/>
    <w:rsid w:val="00F515D5"/>
    <w:rsid w:val="00F51D17"/>
    <w:rsid w:val="00F51D5B"/>
    <w:rsid w:val="00F51E7F"/>
    <w:rsid w:val="00F51F1F"/>
    <w:rsid w:val="00F52184"/>
    <w:rsid w:val="00F52FFA"/>
    <w:rsid w:val="00F53629"/>
    <w:rsid w:val="00F53F70"/>
    <w:rsid w:val="00F54A5E"/>
    <w:rsid w:val="00F55E89"/>
    <w:rsid w:val="00F56903"/>
    <w:rsid w:val="00F56BB5"/>
    <w:rsid w:val="00F56CC3"/>
    <w:rsid w:val="00F56D30"/>
    <w:rsid w:val="00F57620"/>
    <w:rsid w:val="00F57686"/>
    <w:rsid w:val="00F57924"/>
    <w:rsid w:val="00F60056"/>
    <w:rsid w:val="00F60624"/>
    <w:rsid w:val="00F60AE7"/>
    <w:rsid w:val="00F615D2"/>
    <w:rsid w:val="00F6179F"/>
    <w:rsid w:val="00F618F1"/>
    <w:rsid w:val="00F620FE"/>
    <w:rsid w:val="00F62639"/>
    <w:rsid w:val="00F626F4"/>
    <w:rsid w:val="00F62CF5"/>
    <w:rsid w:val="00F63080"/>
    <w:rsid w:val="00F6334B"/>
    <w:rsid w:val="00F6347E"/>
    <w:rsid w:val="00F6363A"/>
    <w:rsid w:val="00F63741"/>
    <w:rsid w:val="00F642AD"/>
    <w:rsid w:val="00F64305"/>
    <w:rsid w:val="00F6445B"/>
    <w:rsid w:val="00F6479B"/>
    <w:rsid w:val="00F647E5"/>
    <w:rsid w:val="00F64ADB"/>
    <w:rsid w:val="00F64D4A"/>
    <w:rsid w:val="00F64EF1"/>
    <w:rsid w:val="00F64FD0"/>
    <w:rsid w:val="00F659E0"/>
    <w:rsid w:val="00F662FE"/>
    <w:rsid w:val="00F66AB6"/>
    <w:rsid w:val="00F66DFF"/>
    <w:rsid w:val="00F66EB6"/>
    <w:rsid w:val="00F67690"/>
    <w:rsid w:val="00F6796E"/>
    <w:rsid w:val="00F67CE7"/>
    <w:rsid w:val="00F70A67"/>
    <w:rsid w:val="00F70CC2"/>
    <w:rsid w:val="00F70E64"/>
    <w:rsid w:val="00F710B4"/>
    <w:rsid w:val="00F71721"/>
    <w:rsid w:val="00F71B7A"/>
    <w:rsid w:val="00F71C15"/>
    <w:rsid w:val="00F71DFD"/>
    <w:rsid w:val="00F72492"/>
    <w:rsid w:val="00F72FF9"/>
    <w:rsid w:val="00F734B9"/>
    <w:rsid w:val="00F75134"/>
    <w:rsid w:val="00F753EF"/>
    <w:rsid w:val="00F75469"/>
    <w:rsid w:val="00F76435"/>
    <w:rsid w:val="00F766A7"/>
    <w:rsid w:val="00F76804"/>
    <w:rsid w:val="00F769EF"/>
    <w:rsid w:val="00F76E7C"/>
    <w:rsid w:val="00F77EA4"/>
    <w:rsid w:val="00F8017B"/>
    <w:rsid w:val="00F80396"/>
    <w:rsid w:val="00F81D36"/>
    <w:rsid w:val="00F8247B"/>
    <w:rsid w:val="00F8360F"/>
    <w:rsid w:val="00F848DC"/>
    <w:rsid w:val="00F84948"/>
    <w:rsid w:val="00F84968"/>
    <w:rsid w:val="00F84E2D"/>
    <w:rsid w:val="00F8677E"/>
    <w:rsid w:val="00F86FDF"/>
    <w:rsid w:val="00F874CA"/>
    <w:rsid w:val="00F9007C"/>
    <w:rsid w:val="00F90790"/>
    <w:rsid w:val="00F911CE"/>
    <w:rsid w:val="00F91B1E"/>
    <w:rsid w:val="00F92673"/>
    <w:rsid w:val="00F929C9"/>
    <w:rsid w:val="00F92F05"/>
    <w:rsid w:val="00F93702"/>
    <w:rsid w:val="00F9373A"/>
    <w:rsid w:val="00F93E48"/>
    <w:rsid w:val="00F94961"/>
    <w:rsid w:val="00F9499A"/>
    <w:rsid w:val="00F94AEB"/>
    <w:rsid w:val="00F95167"/>
    <w:rsid w:val="00F95577"/>
    <w:rsid w:val="00F9580A"/>
    <w:rsid w:val="00F95BB5"/>
    <w:rsid w:val="00F95E40"/>
    <w:rsid w:val="00F9617D"/>
    <w:rsid w:val="00F9663C"/>
    <w:rsid w:val="00F96703"/>
    <w:rsid w:val="00F96E07"/>
    <w:rsid w:val="00F9738C"/>
    <w:rsid w:val="00FA0187"/>
    <w:rsid w:val="00FA0249"/>
    <w:rsid w:val="00FA05B2"/>
    <w:rsid w:val="00FA0D4E"/>
    <w:rsid w:val="00FA18B9"/>
    <w:rsid w:val="00FA2094"/>
    <w:rsid w:val="00FA22D1"/>
    <w:rsid w:val="00FA2A74"/>
    <w:rsid w:val="00FA34FA"/>
    <w:rsid w:val="00FA3523"/>
    <w:rsid w:val="00FA3695"/>
    <w:rsid w:val="00FA4625"/>
    <w:rsid w:val="00FA4641"/>
    <w:rsid w:val="00FA46C5"/>
    <w:rsid w:val="00FA4A4C"/>
    <w:rsid w:val="00FA5984"/>
    <w:rsid w:val="00FA59F1"/>
    <w:rsid w:val="00FA5AAD"/>
    <w:rsid w:val="00FA5EAF"/>
    <w:rsid w:val="00FA611F"/>
    <w:rsid w:val="00FA61FC"/>
    <w:rsid w:val="00FA64F9"/>
    <w:rsid w:val="00FA67AB"/>
    <w:rsid w:val="00FA6999"/>
    <w:rsid w:val="00FA6B38"/>
    <w:rsid w:val="00FA6FE0"/>
    <w:rsid w:val="00FA7BA3"/>
    <w:rsid w:val="00FA7C7A"/>
    <w:rsid w:val="00FA7FC0"/>
    <w:rsid w:val="00FB0055"/>
    <w:rsid w:val="00FB080F"/>
    <w:rsid w:val="00FB10D2"/>
    <w:rsid w:val="00FB1EA6"/>
    <w:rsid w:val="00FB2B40"/>
    <w:rsid w:val="00FB30A1"/>
    <w:rsid w:val="00FB3AF9"/>
    <w:rsid w:val="00FB3C02"/>
    <w:rsid w:val="00FB4607"/>
    <w:rsid w:val="00FB4AD1"/>
    <w:rsid w:val="00FB4FA5"/>
    <w:rsid w:val="00FB5805"/>
    <w:rsid w:val="00FB5AAE"/>
    <w:rsid w:val="00FB5B46"/>
    <w:rsid w:val="00FB5D8A"/>
    <w:rsid w:val="00FB6809"/>
    <w:rsid w:val="00FB6B45"/>
    <w:rsid w:val="00FB77C0"/>
    <w:rsid w:val="00FC0151"/>
    <w:rsid w:val="00FC032F"/>
    <w:rsid w:val="00FC035F"/>
    <w:rsid w:val="00FC0905"/>
    <w:rsid w:val="00FC2234"/>
    <w:rsid w:val="00FC2377"/>
    <w:rsid w:val="00FC25B5"/>
    <w:rsid w:val="00FC30E0"/>
    <w:rsid w:val="00FC361F"/>
    <w:rsid w:val="00FC3E59"/>
    <w:rsid w:val="00FC428C"/>
    <w:rsid w:val="00FC4408"/>
    <w:rsid w:val="00FC4BA1"/>
    <w:rsid w:val="00FC52AA"/>
    <w:rsid w:val="00FC5EE8"/>
    <w:rsid w:val="00FC6534"/>
    <w:rsid w:val="00FC66E5"/>
    <w:rsid w:val="00FC6F9C"/>
    <w:rsid w:val="00FC7492"/>
    <w:rsid w:val="00FC7E9B"/>
    <w:rsid w:val="00FD011A"/>
    <w:rsid w:val="00FD038C"/>
    <w:rsid w:val="00FD0DE6"/>
    <w:rsid w:val="00FD138D"/>
    <w:rsid w:val="00FD1407"/>
    <w:rsid w:val="00FD1A56"/>
    <w:rsid w:val="00FD2D5F"/>
    <w:rsid w:val="00FD43C6"/>
    <w:rsid w:val="00FD49E2"/>
    <w:rsid w:val="00FD4FE5"/>
    <w:rsid w:val="00FD52E9"/>
    <w:rsid w:val="00FD5958"/>
    <w:rsid w:val="00FD6184"/>
    <w:rsid w:val="00FD7399"/>
    <w:rsid w:val="00FD774D"/>
    <w:rsid w:val="00FD77AB"/>
    <w:rsid w:val="00FD77F1"/>
    <w:rsid w:val="00FD7945"/>
    <w:rsid w:val="00FD7B00"/>
    <w:rsid w:val="00FE0285"/>
    <w:rsid w:val="00FE09BC"/>
    <w:rsid w:val="00FE1104"/>
    <w:rsid w:val="00FE11A2"/>
    <w:rsid w:val="00FE1A06"/>
    <w:rsid w:val="00FE1A39"/>
    <w:rsid w:val="00FE2DC7"/>
    <w:rsid w:val="00FE3738"/>
    <w:rsid w:val="00FE38E9"/>
    <w:rsid w:val="00FE3E63"/>
    <w:rsid w:val="00FE43D4"/>
    <w:rsid w:val="00FE5534"/>
    <w:rsid w:val="00FE6300"/>
    <w:rsid w:val="00FE6509"/>
    <w:rsid w:val="00FE6BD8"/>
    <w:rsid w:val="00FE7033"/>
    <w:rsid w:val="00FE74FF"/>
    <w:rsid w:val="00FE7D51"/>
    <w:rsid w:val="00FF01C3"/>
    <w:rsid w:val="00FF0391"/>
    <w:rsid w:val="00FF03B8"/>
    <w:rsid w:val="00FF042B"/>
    <w:rsid w:val="00FF07F9"/>
    <w:rsid w:val="00FF0E8A"/>
    <w:rsid w:val="00FF1510"/>
    <w:rsid w:val="00FF1653"/>
    <w:rsid w:val="00FF18A7"/>
    <w:rsid w:val="00FF2111"/>
    <w:rsid w:val="00FF2124"/>
    <w:rsid w:val="00FF2175"/>
    <w:rsid w:val="00FF27D3"/>
    <w:rsid w:val="00FF2807"/>
    <w:rsid w:val="00FF2A19"/>
    <w:rsid w:val="00FF2A73"/>
    <w:rsid w:val="00FF2C78"/>
    <w:rsid w:val="00FF2D53"/>
    <w:rsid w:val="00FF3158"/>
    <w:rsid w:val="00FF33DA"/>
    <w:rsid w:val="00FF3935"/>
    <w:rsid w:val="00FF3AE7"/>
    <w:rsid w:val="00FF3FA3"/>
    <w:rsid w:val="00FF4329"/>
    <w:rsid w:val="00FF451F"/>
    <w:rsid w:val="00FF4B6F"/>
    <w:rsid w:val="00FF562B"/>
    <w:rsid w:val="00FF5CC2"/>
    <w:rsid w:val="00FF5D1C"/>
    <w:rsid w:val="00FF5D4E"/>
    <w:rsid w:val="00FF5F8D"/>
    <w:rsid w:val="00FF66E3"/>
    <w:rsid w:val="00FF674C"/>
    <w:rsid w:val="00FF6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BEF395F"/>
  <w15:docId w15:val="{D69056FF-9445-4B54-A243-7A826842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7B9"/>
    <w:pPr>
      <w:spacing w:before="60" w:after="60"/>
      <w:jc w:val="both"/>
    </w:pPr>
    <w:rPr>
      <w:rFonts w:ascii="Verdana" w:hAnsi="Verdana"/>
      <w:sz w:val="16"/>
      <w:szCs w:val="16"/>
    </w:rPr>
  </w:style>
  <w:style w:type="paragraph" w:styleId="1">
    <w:name w:val="heading 1"/>
    <w:basedOn w:val="a"/>
    <w:next w:val="a"/>
    <w:link w:val="1Char"/>
    <w:qFormat/>
    <w:rsid w:val="00A73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020268"/>
    <w:pPr>
      <w:keepNext/>
      <w:jc w:val="center"/>
      <w:outlineLvl w:val="1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20268"/>
    <w:pPr>
      <w:tabs>
        <w:tab w:val="center" w:pos="4153"/>
        <w:tab w:val="right" w:pos="8306"/>
      </w:tabs>
    </w:pPr>
    <w:rPr>
      <w:rFonts w:ascii="Arial" w:hAnsi="Arial"/>
    </w:rPr>
  </w:style>
  <w:style w:type="paragraph" w:styleId="a4">
    <w:name w:val="header"/>
    <w:aliases w:val="hd"/>
    <w:basedOn w:val="a"/>
    <w:link w:val="Char"/>
    <w:uiPriority w:val="99"/>
    <w:rsid w:val="00020268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20268"/>
  </w:style>
  <w:style w:type="table" w:styleId="a6">
    <w:name w:val="Table Grid"/>
    <w:basedOn w:val="a1"/>
    <w:qFormat/>
    <w:rsid w:val="00020268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uiPriority w:val="39"/>
    <w:rsid w:val="00020268"/>
    <w:pPr>
      <w:tabs>
        <w:tab w:val="right" w:leader="dot" w:pos="9781"/>
      </w:tabs>
      <w:ind w:left="220"/>
    </w:pPr>
  </w:style>
  <w:style w:type="character" w:styleId="-">
    <w:name w:val="Hyperlink"/>
    <w:uiPriority w:val="99"/>
    <w:rsid w:val="00020268"/>
    <w:rPr>
      <w:color w:val="0000FF"/>
      <w:u w:val="single"/>
    </w:rPr>
  </w:style>
  <w:style w:type="paragraph" w:customStyle="1" w:styleId="CharCharCharCharChar1">
    <w:name w:val="Char Char Char Char Char1"/>
    <w:basedOn w:val="a"/>
    <w:rsid w:val="00020268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a7">
    <w:name w:val="Document Map"/>
    <w:basedOn w:val="a"/>
    <w:semiHidden/>
    <w:rsid w:val="0093033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Char0"/>
    <w:rsid w:val="00362B77"/>
    <w:pPr>
      <w:spacing w:before="0" w:after="0"/>
    </w:pPr>
    <w:rPr>
      <w:rFonts w:ascii="Tahoma" w:hAnsi="Tahoma"/>
    </w:rPr>
  </w:style>
  <w:style w:type="character" w:customStyle="1" w:styleId="Char0">
    <w:name w:val="Κείμενο πλαισίου Char"/>
    <w:link w:val="a8"/>
    <w:rsid w:val="00362B77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rsid w:val="00E31999"/>
  </w:style>
  <w:style w:type="paragraph" w:customStyle="1" w:styleId="CharCharCharCharCharCharChar">
    <w:name w:val="Char Char Char Char Char Char Char"/>
    <w:basedOn w:val="a"/>
    <w:rsid w:val="007543EE"/>
    <w:pPr>
      <w:autoSpaceDE w:val="0"/>
      <w:autoSpaceDN w:val="0"/>
      <w:adjustRightInd w:val="0"/>
      <w:spacing w:before="0" w:after="160" w:line="240" w:lineRule="exact"/>
      <w:jc w:val="left"/>
    </w:pPr>
    <w:rPr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0015B6"/>
    <w:pPr>
      <w:ind w:left="720"/>
      <w:contextualSpacing/>
    </w:pPr>
  </w:style>
  <w:style w:type="character" w:customStyle="1" w:styleId="Char">
    <w:name w:val="Κεφαλίδα Char"/>
    <w:aliases w:val="hd Char"/>
    <w:basedOn w:val="a0"/>
    <w:link w:val="a4"/>
    <w:uiPriority w:val="99"/>
    <w:rsid w:val="00EE657D"/>
    <w:rPr>
      <w:rFonts w:ascii="Verdana" w:hAnsi="Verdana"/>
      <w:sz w:val="16"/>
      <w:szCs w:val="16"/>
    </w:rPr>
  </w:style>
  <w:style w:type="character" w:styleId="aa">
    <w:name w:val="annotation reference"/>
    <w:basedOn w:val="a0"/>
    <w:uiPriority w:val="99"/>
    <w:rsid w:val="00417AD4"/>
    <w:rPr>
      <w:sz w:val="16"/>
      <w:szCs w:val="16"/>
    </w:rPr>
  </w:style>
  <w:style w:type="paragraph" w:styleId="ab">
    <w:name w:val="annotation text"/>
    <w:basedOn w:val="a"/>
    <w:link w:val="Char1"/>
    <w:rsid w:val="00417AD4"/>
    <w:rPr>
      <w:sz w:val="20"/>
      <w:szCs w:val="20"/>
    </w:rPr>
  </w:style>
  <w:style w:type="character" w:customStyle="1" w:styleId="Char1">
    <w:name w:val="Κείμενο σχολίου Char"/>
    <w:basedOn w:val="a0"/>
    <w:link w:val="ab"/>
    <w:rsid w:val="00417AD4"/>
    <w:rPr>
      <w:rFonts w:ascii="Verdana" w:hAnsi="Verdana"/>
    </w:rPr>
  </w:style>
  <w:style w:type="paragraph" w:styleId="ac">
    <w:name w:val="annotation subject"/>
    <w:basedOn w:val="ab"/>
    <w:next w:val="ab"/>
    <w:link w:val="Char2"/>
    <w:rsid w:val="00417AD4"/>
    <w:rPr>
      <w:b/>
      <w:bCs/>
    </w:rPr>
  </w:style>
  <w:style w:type="character" w:customStyle="1" w:styleId="Char2">
    <w:name w:val="Θέμα σχολίου Char"/>
    <w:basedOn w:val="Char1"/>
    <w:link w:val="ac"/>
    <w:rsid w:val="00417AD4"/>
    <w:rPr>
      <w:rFonts w:ascii="Verdana" w:hAnsi="Verdana"/>
      <w:b/>
      <w:bCs/>
    </w:rPr>
  </w:style>
  <w:style w:type="paragraph" w:styleId="ad">
    <w:name w:val="Revision"/>
    <w:hidden/>
    <w:uiPriority w:val="99"/>
    <w:semiHidden/>
    <w:rsid w:val="00E460B4"/>
    <w:rPr>
      <w:rFonts w:ascii="Verdana" w:hAnsi="Verdana"/>
      <w:sz w:val="16"/>
      <w:szCs w:val="16"/>
    </w:rPr>
  </w:style>
  <w:style w:type="paragraph" w:styleId="21">
    <w:name w:val="Body Text 2"/>
    <w:basedOn w:val="a"/>
    <w:link w:val="2Char"/>
    <w:rsid w:val="007B1564"/>
    <w:pPr>
      <w:spacing w:after="120" w:line="480" w:lineRule="auto"/>
    </w:pPr>
  </w:style>
  <w:style w:type="character" w:customStyle="1" w:styleId="2Char">
    <w:name w:val="Σώμα κείμενου 2 Char"/>
    <w:basedOn w:val="a0"/>
    <w:link w:val="21"/>
    <w:rsid w:val="007B1564"/>
    <w:rPr>
      <w:rFonts w:ascii="Verdana" w:hAnsi="Verdana"/>
      <w:sz w:val="16"/>
      <w:szCs w:val="16"/>
    </w:rPr>
  </w:style>
  <w:style w:type="character" w:customStyle="1" w:styleId="1Char">
    <w:name w:val="Επικεφαλίδα 1 Char"/>
    <w:basedOn w:val="a0"/>
    <w:link w:val="1"/>
    <w:rsid w:val="00A73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Πλέγμα πίνακα1"/>
    <w:basedOn w:val="a1"/>
    <w:next w:val="a6"/>
    <w:qFormat/>
    <w:rsid w:val="004E628F"/>
    <w:pPr>
      <w:spacing w:before="60" w:after="6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E26523A29A044E798D3D433A30F7E5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0FFF939-F749-49B7-AB55-62AE6C316305}"/>
      </w:docPartPr>
      <w:docPartBody>
        <w:p w:rsidR="007D1B5D" w:rsidRDefault="004A734D" w:rsidP="004A734D">
          <w:pPr>
            <w:pStyle w:val="BE26523A29A044E798D3D433A30F7E5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[Πληκτρολογήστε τον τίτλο του εγγράφου]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734D"/>
    <w:rsid w:val="000025BA"/>
    <w:rsid w:val="002322C9"/>
    <w:rsid w:val="002D0115"/>
    <w:rsid w:val="004A734D"/>
    <w:rsid w:val="004F5EC8"/>
    <w:rsid w:val="00622204"/>
    <w:rsid w:val="0070698D"/>
    <w:rsid w:val="007D1B5D"/>
    <w:rsid w:val="008C2DBB"/>
    <w:rsid w:val="00A83E27"/>
    <w:rsid w:val="00B61D19"/>
    <w:rsid w:val="00D02578"/>
    <w:rsid w:val="00D844D3"/>
    <w:rsid w:val="00F47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516AC62DC9E4F07B917AE2E02EE05E7">
    <w:name w:val="9516AC62DC9E4F07B917AE2E02EE05E7"/>
    <w:rsid w:val="004A734D"/>
  </w:style>
  <w:style w:type="paragraph" w:customStyle="1" w:styleId="BE26523A29A044E798D3D433A30F7E5B">
    <w:name w:val="BE26523A29A044E798D3D433A30F7E5B"/>
    <w:rsid w:val="004A7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9C4CA-602E-4375-B4F4-32889381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817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ΤΕΧΝΙΚΟ ΔΕΛΤΙΟ ΥΠΟΕΡΓΟΥ</vt:lpstr>
      <vt:lpstr>ΤΕΧΝΙΚΟ ΔΕΛΤΙΟ ΥΠΟΕΡΓΟΥ </vt:lpstr>
    </vt:vector>
  </TitlesOfParts>
  <Company>MOU</Company>
  <LinksUpToDate>false</LinksUpToDate>
  <CharactersWithSpaces>5220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_Toc400353574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_Toc400353573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_Toc400353572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_Toc400353571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ΤΕΧΝΙΚΟ ΔΕΛΤΙΟ ΥΠΟΕΡΓΟΥ</dc:title>
  <dc:creator>Karaitidi Christina</dc:creator>
  <cp:lastModifiedBy>TSONI</cp:lastModifiedBy>
  <cp:revision>34</cp:revision>
  <cp:lastPrinted>2023-06-14T11:45:00Z</cp:lastPrinted>
  <dcterms:created xsi:type="dcterms:W3CDTF">2023-06-13T08:07:00Z</dcterms:created>
  <dcterms:modified xsi:type="dcterms:W3CDTF">2023-06-27T14:10:00Z</dcterms:modified>
</cp:coreProperties>
</file>