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B562" w14:textId="02525DE9" w:rsidR="00C84BD9" w:rsidRDefault="00EC0491" w:rsidP="00EC0491">
      <w:pPr>
        <w:jc w:val="center"/>
        <w:rPr>
          <w:b/>
          <w:bCs/>
        </w:rPr>
      </w:pPr>
      <w:r w:rsidRPr="00EC0491">
        <w:rPr>
          <w:b/>
          <w:bCs/>
        </w:rPr>
        <w:t>ΒΕΒΑΙΩΣΗ ΑΡΙΘΜΟΥ ΑΠΟΥΣΙΩΝ ΓΙΑ ΤΙΣ ΟΠΟΙΕΣ Ο ΔΙΚΑΙΟΥΧΟΣ ΔΕΝ ΕΠΙΒΑΡΥΝΕΤΑΙ ΜΕ ΤΟ ΠΛΗΡΕΣ ΜΙΣΘΟΛΟΓΙΚΟ ΚΟΣΤΟΣ</w:t>
      </w:r>
    </w:p>
    <w:p w14:paraId="116ADED6" w14:textId="0F6C7998" w:rsidR="00EC0491" w:rsidRDefault="00EC0491" w:rsidP="00EC0491">
      <w:pPr>
        <w:jc w:val="center"/>
        <w:rPr>
          <w:b/>
          <w:bCs/>
        </w:rPr>
      </w:pPr>
    </w:p>
    <w:p w14:paraId="4F816341" w14:textId="77777777" w:rsidR="00E765BD" w:rsidRDefault="00E765BD" w:rsidP="00EC0491">
      <w:pPr>
        <w:jc w:val="center"/>
        <w:rPr>
          <w:b/>
          <w:bCs/>
        </w:rPr>
      </w:pPr>
    </w:p>
    <w:p w14:paraId="400CA5FD" w14:textId="10D794A0" w:rsidR="00EC0491" w:rsidRDefault="00EC0491" w:rsidP="00EC0491">
      <w:pPr>
        <w:spacing w:before="160" w:line="360" w:lineRule="auto"/>
        <w:jc w:val="both"/>
      </w:pPr>
      <w:r w:rsidRPr="00EC0491">
        <w:t xml:space="preserve">Βεβαιώνουμε </w:t>
      </w:r>
      <w:r>
        <w:t>ότι με βάση τα επίσημα διαθέσιμα στοιχεία του φορέα μας</w:t>
      </w:r>
      <w:r w:rsidR="00E765BD" w:rsidRPr="00E765BD">
        <w:t>,</w:t>
      </w:r>
      <w:r w:rsidR="00517BE1">
        <w:t xml:space="preserve"> </w:t>
      </w:r>
      <w:r w:rsidR="00E765BD">
        <w:t xml:space="preserve">οι εργαζόμενοι της δομής «………………………………….», απουσίασαν </w:t>
      </w:r>
      <w:r>
        <w:t>κατά το χρονικό διάστημα από………. έως……….</w:t>
      </w:r>
      <w:r w:rsidR="00E765BD">
        <w:t xml:space="preserve"> χωρίς επιβάρυνση του φορέα μας </w:t>
      </w:r>
      <w:r w:rsidR="00001B24">
        <w:t>(Δήμος/Κοινωφελής Επιχείρηση Δήμου …………..)</w:t>
      </w:r>
      <w:r w:rsidR="00517BE1">
        <w:t xml:space="preserve"> </w:t>
      </w:r>
      <w:r>
        <w:t>με το πλήρες μισθολογικό κόστος</w:t>
      </w:r>
      <w:r w:rsidR="00E765BD">
        <w:t>, όπως αποτυπώνεται στον παρακάτω πίνακα:</w:t>
      </w:r>
    </w:p>
    <w:p w14:paraId="0DBB7E09" w14:textId="42D42D9F" w:rsidR="00EC0491" w:rsidRDefault="00EC0491" w:rsidP="00EC0491">
      <w:pPr>
        <w:spacing w:before="160" w:line="360" w:lineRule="auto"/>
        <w:jc w:val="both"/>
      </w:pPr>
    </w:p>
    <w:tbl>
      <w:tblPr>
        <w:tblStyle w:val="a4"/>
        <w:tblW w:w="8359" w:type="dxa"/>
        <w:tblLook w:val="04A0" w:firstRow="1" w:lastRow="0" w:firstColumn="1" w:lastColumn="0" w:noHBand="0" w:noVBand="1"/>
      </w:tblPr>
      <w:tblGrid>
        <w:gridCol w:w="562"/>
        <w:gridCol w:w="4678"/>
        <w:gridCol w:w="3119"/>
      </w:tblGrid>
      <w:tr w:rsidR="00E765BD" w:rsidRPr="00E765BD" w14:paraId="7DF24A2D" w14:textId="77777777" w:rsidTr="00517BE1">
        <w:tc>
          <w:tcPr>
            <w:tcW w:w="562" w:type="dxa"/>
            <w:vAlign w:val="center"/>
          </w:tcPr>
          <w:p w14:paraId="7B559D54" w14:textId="3D8E69E2" w:rsidR="00E765BD" w:rsidRPr="00517BE1" w:rsidRDefault="00E765BD" w:rsidP="00517BE1">
            <w:pPr>
              <w:jc w:val="center"/>
              <w:rPr>
                <w:b/>
                <w:bCs/>
                <w:sz w:val="20"/>
                <w:szCs w:val="20"/>
              </w:rPr>
            </w:pPr>
            <w:r w:rsidRPr="00517BE1">
              <w:rPr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678" w:type="dxa"/>
            <w:vAlign w:val="center"/>
          </w:tcPr>
          <w:p w14:paraId="1E81AB7C" w14:textId="0999E3AD" w:rsidR="00E765BD" w:rsidRPr="00517BE1" w:rsidRDefault="00E765BD" w:rsidP="00517BE1">
            <w:pPr>
              <w:jc w:val="center"/>
              <w:rPr>
                <w:b/>
                <w:bCs/>
                <w:sz w:val="20"/>
                <w:szCs w:val="20"/>
              </w:rPr>
            </w:pPr>
            <w:r w:rsidRPr="00517BE1">
              <w:rPr>
                <w:b/>
                <w:bCs/>
                <w:sz w:val="20"/>
                <w:szCs w:val="20"/>
              </w:rPr>
              <w:t>Ονοματεπώνυμο</w:t>
            </w:r>
          </w:p>
        </w:tc>
        <w:tc>
          <w:tcPr>
            <w:tcW w:w="3119" w:type="dxa"/>
            <w:vAlign w:val="center"/>
          </w:tcPr>
          <w:p w14:paraId="6F9C7335" w14:textId="6C7D6371" w:rsidR="00E765BD" w:rsidRPr="00517BE1" w:rsidRDefault="00E765BD" w:rsidP="00517BE1">
            <w:pPr>
              <w:jc w:val="center"/>
              <w:rPr>
                <w:b/>
                <w:bCs/>
                <w:sz w:val="20"/>
                <w:szCs w:val="20"/>
              </w:rPr>
            </w:pPr>
            <w:r w:rsidRPr="00517BE1">
              <w:rPr>
                <w:b/>
                <w:bCs/>
                <w:sz w:val="20"/>
                <w:szCs w:val="20"/>
              </w:rPr>
              <w:t xml:space="preserve">Ημέρες απουσίας για τις οποίες ο </w:t>
            </w:r>
            <w:r>
              <w:rPr>
                <w:b/>
                <w:bCs/>
                <w:sz w:val="20"/>
                <w:szCs w:val="20"/>
              </w:rPr>
              <w:t>δικαιούχος</w:t>
            </w:r>
            <w:r w:rsidRPr="00517BE1">
              <w:rPr>
                <w:b/>
                <w:bCs/>
                <w:sz w:val="20"/>
                <w:szCs w:val="20"/>
              </w:rPr>
              <w:t xml:space="preserve"> δεν επιβαρύνθηκε με το πλήρες μισθολογικό κόστος</w:t>
            </w:r>
          </w:p>
        </w:tc>
      </w:tr>
      <w:tr w:rsidR="00E765BD" w:rsidRPr="00E765BD" w14:paraId="53A98B9F" w14:textId="77777777" w:rsidTr="00517BE1">
        <w:tc>
          <w:tcPr>
            <w:tcW w:w="562" w:type="dxa"/>
          </w:tcPr>
          <w:p w14:paraId="53149097" w14:textId="18BD25B4" w:rsidR="00E765BD" w:rsidRPr="00517BE1" w:rsidRDefault="005830A9" w:rsidP="00517B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56FBCE97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1531599D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</w:tr>
      <w:tr w:rsidR="00E765BD" w:rsidRPr="00E765BD" w14:paraId="0E2EFBBB" w14:textId="77777777" w:rsidTr="00517BE1">
        <w:tc>
          <w:tcPr>
            <w:tcW w:w="562" w:type="dxa"/>
          </w:tcPr>
          <w:p w14:paraId="2A5E2735" w14:textId="3EB7A3B9" w:rsidR="00E765BD" w:rsidRPr="00517BE1" w:rsidRDefault="005830A9" w:rsidP="00517B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7912EAED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65CB7BA8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</w:tr>
      <w:tr w:rsidR="00E765BD" w:rsidRPr="00E765BD" w14:paraId="55F6C9CC" w14:textId="77777777" w:rsidTr="00517BE1">
        <w:tc>
          <w:tcPr>
            <w:tcW w:w="562" w:type="dxa"/>
          </w:tcPr>
          <w:p w14:paraId="3B7BF034" w14:textId="4EEB23A4" w:rsidR="00E765BD" w:rsidRPr="00517BE1" w:rsidRDefault="005830A9" w:rsidP="00517B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14:paraId="1CBAC85E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4A590F2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</w:tr>
      <w:tr w:rsidR="00E765BD" w:rsidRPr="00E765BD" w14:paraId="7771A347" w14:textId="77777777" w:rsidTr="00517BE1">
        <w:tc>
          <w:tcPr>
            <w:tcW w:w="562" w:type="dxa"/>
          </w:tcPr>
          <w:p w14:paraId="77A8687A" w14:textId="5339675E" w:rsidR="00E765BD" w:rsidRPr="00517BE1" w:rsidRDefault="005830A9" w:rsidP="00517B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14:paraId="12BD1A91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BB0E518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</w:tr>
      <w:tr w:rsidR="00E765BD" w:rsidRPr="00E765BD" w14:paraId="47C1CEEF" w14:textId="77777777" w:rsidTr="00517BE1">
        <w:tc>
          <w:tcPr>
            <w:tcW w:w="562" w:type="dxa"/>
          </w:tcPr>
          <w:p w14:paraId="5D91C1BE" w14:textId="66757820" w:rsidR="00E765BD" w:rsidRPr="00517BE1" w:rsidRDefault="005830A9" w:rsidP="00517B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78" w:type="dxa"/>
          </w:tcPr>
          <w:p w14:paraId="3BC2860B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309D1CAE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</w:tr>
      <w:tr w:rsidR="00E765BD" w:rsidRPr="00E765BD" w14:paraId="40811E5A" w14:textId="77777777" w:rsidTr="00517BE1">
        <w:tc>
          <w:tcPr>
            <w:tcW w:w="562" w:type="dxa"/>
          </w:tcPr>
          <w:p w14:paraId="712C9258" w14:textId="5AB09DB6" w:rsidR="00E765BD" w:rsidRPr="00517BE1" w:rsidRDefault="005830A9" w:rsidP="00517B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14:paraId="55F72CE8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682B2B3" w14:textId="77777777" w:rsidR="00E765BD" w:rsidRPr="00517BE1" w:rsidRDefault="00E765BD" w:rsidP="00517BE1">
            <w:pPr>
              <w:jc w:val="both"/>
              <w:rPr>
                <w:sz w:val="20"/>
                <w:szCs w:val="20"/>
              </w:rPr>
            </w:pPr>
          </w:p>
        </w:tc>
      </w:tr>
    </w:tbl>
    <w:p w14:paraId="60E70879" w14:textId="02C89126" w:rsidR="00E765BD" w:rsidRDefault="00E765BD" w:rsidP="00EC0491">
      <w:pPr>
        <w:spacing w:before="160" w:line="360" w:lineRule="auto"/>
        <w:jc w:val="both"/>
      </w:pPr>
    </w:p>
    <w:p w14:paraId="6375211D" w14:textId="2FF3C03C" w:rsidR="00E765BD" w:rsidRDefault="00E765BD" w:rsidP="00EC0491">
      <w:pPr>
        <w:spacing w:before="160" w:line="360" w:lineRule="auto"/>
        <w:jc w:val="both"/>
      </w:pPr>
    </w:p>
    <w:p w14:paraId="352298FC" w14:textId="77777777" w:rsidR="00E765BD" w:rsidRDefault="00E765BD" w:rsidP="00EC0491">
      <w:pPr>
        <w:spacing w:before="160" w:line="360" w:lineRule="auto"/>
        <w:jc w:val="both"/>
      </w:pPr>
    </w:p>
    <w:p w14:paraId="39705045" w14:textId="62F42AF4" w:rsidR="00EC0491" w:rsidRDefault="00EC0491" w:rsidP="00EC0491">
      <w:pPr>
        <w:spacing w:before="160" w:line="240" w:lineRule="auto"/>
        <w:jc w:val="both"/>
      </w:pPr>
      <w:r>
        <w:t xml:space="preserve">Ο/Η προϊστάμενος/η                                                                                      Ο/Η προϊστάμενος/η  </w:t>
      </w:r>
    </w:p>
    <w:p w14:paraId="0E553AC4" w14:textId="18C21675" w:rsidR="00EC0491" w:rsidRDefault="00EC0491" w:rsidP="00EC0491">
      <w:pPr>
        <w:spacing w:before="160" w:line="240" w:lineRule="auto"/>
        <w:jc w:val="both"/>
      </w:pPr>
      <w:r>
        <w:t>Τμήματος Προσωπικού                                                                                  Τμήματος Μισθοδοσίας</w:t>
      </w:r>
    </w:p>
    <w:p w14:paraId="07AD4277" w14:textId="77777777" w:rsidR="00EC0491" w:rsidRDefault="00EC0491" w:rsidP="00EC0491">
      <w:pPr>
        <w:spacing w:before="160" w:line="240" w:lineRule="auto"/>
        <w:jc w:val="both"/>
      </w:pPr>
    </w:p>
    <w:p w14:paraId="2E17F592" w14:textId="0B9FD183" w:rsidR="00EC0491" w:rsidRDefault="00EC0491" w:rsidP="00EC0491">
      <w:pPr>
        <w:spacing w:before="160" w:line="240" w:lineRule="auto"/>
        <w:jc w:val="both"/>
      </w:pPr>
      <w:r>
        <w:t>…………………………………                                                                                      ……………………………………</w:t>
      </w:r>
    </w:p>
    <w:p w14:paraId="2D493601" w14:textId="77777777" w:rsidR="005830A9" w:rsidRPr="00C510E0" w:rsidRDefault="005830A9" w:rsidP="005830A9">
      <w:pPr>
        <w:spacing w:before="160" w:line="360" w:lineRule="auto"/>
        <w:jc w:val="both"/>
        <w:rPr>
          <w:i/>
          <w:iCs/>
        </w:rPr>
      </w:pPr>
      <w:r w:rsidRPr="00517BE1">
        <w:rPr>
          <w:i/>
          <w:iCs/>
        </w:rPr>
        <w:t>(υπογραφή, σφραγίδα)</w:t>
      </w:r>
      <w:r>
        <w:rPr>
          <w:i/>
          <w:iCs/>
        </w:rPr>
        <w:t xml:space="preserve">                                                                                       </w:t>
      </w:r>
      <w:r w:rsidRPr="00C510E0">
        <w:rPr>
          <w:i/>
          <w:iCs/>
        </w:rPr>
        <w:t>(υπογραφή, σφραγίδα)</w:t>
      </w:r>
    </w:p>
    <w:p w14:paraId="790549A5" w14:textId="6CA9949C" w:rsidR="00EC0491" w:rsidRPr="00517BE1" w:rsidRDefault="00EC0491" w:rsidP="00EC0491">
      <w:pPr>
        <w:spacing w:before="160" w:line="360" w:lineRule="auto"/>
        <w:jc w:val="both"/>
        <w:rPr>
          <w:i/>
          <w:iCs/>
        </w:rPr>
      </w:pPr>
    </w:p>
    <w:p w14:paraId="3E6B5F06" w14:textId="77777777" w:rsidR="00EC0491" w:rsidRDefault="00EC0491" w:rsidP="00EC0491">
      <w:pPr>
        <w:jc w:val="both"/>
      </w:pPr>
    </w:p>
    <w:p w14:paraId="222AE66C" w14:textId="77777777" w:rsidR="00EC0491" w:rsidRDefault="00EC0491" w:rsidP="00EC0491">
      <w:pPr>
        <w:jc w:val="both"/>
      </w:pPr>
    </w:p>
    <w:p w14:paraId="593B75F1" w14:textId="77777777" w:rsidR="00EC0491" w:rsidRDefault="00EC0491" w:rsidP="00EC0491">
      <w:pPr>
        <w:jc w:val="both"/>
      </w:pPr>
    </w:p>
    <w:p w14:paraId="0190DB24" w14:textId="77777777" w:rsidR="00EC0491" w:rsidRPr="00EC0491" w:rsidRDefault="00EC0491" w:rsidP="00EC0491">
      <w:pPr>
        <w:jc w:val="both"/>
      </w:pPr>
    </w:p>
    <w:sectPr w:rsidR="00EC0491" w:rsidRPr="00EC04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91"/>
    <w:rsid w:val="00001B24"/>
    <w:rsid w:val="00517BE1"/>
    <w:rsid w:val="005830A9"/>
    <w:rsid w:val="00C84BD9"/>
    <w:rsid w:val="00CB4BD1"/>
    <w:rsid w:val="00E765BD"/>
    <w:rsid w:val="00E77F30"/>
    <w:rsid w:val="00EC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088B2"/>
  <w15:chartTrackingRefBased/>
  <w15:docId w15:val="{E0311D28-763F-4BBB-8398-A2AFE365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E765BD"/>
    <w:pPr>
      <w:spacing w:after="0" w:line="240" w:lineRule="auto"/>
    </w:pPr>
  </w:style>
  <w:style w:type="table" w:styleId="a4">
    <w:name w:val="Table Grid"/>
    <w:basedOn w:val="a1"/>
    <w:uiPriority w:val="39"/>
    <w:rsid w:val="00E76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892</Characters>
  <Application>Microsoft Office Word</Application>
  <DocSecurity>4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ΣΤΕΛΛΑ ΑΙΚΑΤΕΡΙΝΙΑΔΟΥ</dc:creator>
  <cp:keywords/>
  <dc:description/>
  <cp:lastModifiedBy>ΣΤΕΛΛΑ ΑΙΚΑΤΕΡΙΝΙΑΔΟΥ</cp:lastModifiedBy>
  <cp:revision>2</cp:revision>
  <dcterms:created xsi:type="dcterms:W3CDTF">2023-06-14T12:37:00Z</dcterms:created>
  <dcterms:modified xsi:type="dcterms:W3CDTF">2023-06-14T12:37:00Z</dcterms:modified>
</cp:coreProperties>
</file>